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1DE0D" w14:textId="77777777" w:rsidR="009E145E" w:rsidRPr="00BE7D69" w:rsidRDefault="008D7C43" w:rsidP="00BE7D69">
      <w:pPr>
        <w:pStyle w:val="Nzev"/>
        <w:jc w:val="center"/>
        <w:rPr>
          <w:b/>
        </w:rPr>
      </w:pPr>
      <w:r>
        <w:rPr>
          <w:b/>
        </w:rPr>
        <w:t>VZORY KE ZPRACOVÁNÍ DOKLADŮ O KVALIFIKACI A NABÍDKY</w:t>
      </w:r>
    </w:p>
    <w:p w14:paraId="493069DF" w14:textId="53F21D35" w:rsidR="00680339" w:rsidRPr="00680339" w:rsidRDefault="00BE5FA2" w:rsidP="00BE7D69">
      <w:pPr>
        <w:jc w:val="center"/>
      </w:pPr>
      <w:r>
        <w:rPr>
          <w:noProof/>
          <w:lang w:eastAsia="cs-CZ"/>
        </w:rPr>
        <w:drawing>
          <wp:inline distT="0" distB="0" distL="0" distR="0" wp14:anchorId="07A91900" wp14:editId="7D30CB3F">
            <wp:extent cx="1362075" cy="723442"/>
            <wp:effectExtent l="0" t="0" r="0" b="63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-qcm-administrace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5964" cy="730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C726A" w14:paraId="77A3ABEA" w14:textId="77777777" w:rsidTr="009506D4">
        <w:tc>
          <w:tcPr>
            <w:tcW w:w="9212" w:type="dxa"/>
          </w:tcPr>
          <w:p w14:paraId="58DB7EFE" w14:textId="77777777" w:rsidR="00BC726A" w:rsidRPr="00680339" w:rsidRDefault="00BC726A" w:rsidP="009506D4">
            <w:pPr>
              <w:jc w:val="center"/>
              <w:rPr>
                <w:b/>
              </w:rPr>
            </w:pPr>
            <w:r w:rsidRPr="00680339">
              <w:rPr>
                <w:b/>
              </w:rPr>
              <w:t>Veřejná zakázka</w:t>
            </w:r>
          </w:p>
        </w:tc>
      </w:tr>
      <w:tr w:rsidR="00BC726A" w14:paraId="759B12EA" w14:textId="77777777" w:rsidTr="009506D4">
        <w:trPr>
          <w:trHeight w:val="408"/>
        </w:trPr>
        <w:tc>
          <w:tcPr>
            <w:tcW w:w="9212" w:type="dxa"/>
          </w:tcPr>
          <w:p w14:paraId="5D072173" w14:textId="77777777" w:rsidR="00BC726A" w:rsidRPr="00680339" w:rsidRDefault="00BC726A" w:rsidP="009506D4">
            <w:pPr>
              <w:jc w:val="center"/>
              <w:rPr>
                <w:b/>
              </w:rPr>
            </w:pPr>
            <w:r>
              <w:rPr>
                <w:b/>
                <w:sz w:val="32"/>
                <w:szCs w:val="20"/>
              </w:rPr>
              <w:t xml:space="preserve">Dodávka elektřiny pro </w:t>
            </w:r>
            <w:r w:rsidRPr="005549F3">
              <w:rPr>
                <w:b/>
                <w:sz w:val="32"/>
                <w:szCs w:val="20"/>
              </w:rPr>
              <w:t>Město Hrušovany nad Jevišovkou a jím zřízené příspěvkové organizace</w:t>
            </w:r>
            <w:r>
              <w:rPr>
                <w:b/>
                <w:sz w:val="32"/>
                <w:szCs w:val="20"/>
              </w:rPr>
              <w:t xml:space="preserve"> v roce 2022</w:t>
            </w:r>
          </w:p>
        </w:tc>
      </w:tr>
    </w:tbl>
    <w:p w14:paraId="5931888D" w14:textId="77777777" w:rsidR="00BC726A" w:rsidRDefault="00BC726A" w:rsidP="00BC726A"/>
    <w:p w14:paraId="5C5078A4" w14:textId="77777777" w:rsidR="00BC726A" w:rsidRDefault="00BC726A" w:rsidP="00BC726A">
      <w:pPr>
        <w:spacing w:after="0"/>
        <w:jc w:val="center"/>
      </w:pPr>
    </w:p>
    <w:p w14:paraId="1631093E" w14:textId="77777777" w:rsidR="00BC726A" w:rsidRPr="0032398D" w:rsidRDefault="00BC726A" w:rsidP="00BC726A">
      <w:pPr>
        <w:spacing w:after="0"/>
        <w:jc w:val="center"/>
      </w:pPr>
      <w:r>
        <w:t xml:space="preserve">Veřejná zakázka je zadávána dle zákona č. 134/2016 Sb., o zadávání veřejných </w:t>
      </w:r>
      <w:r w:rsidRPr="0032398D">
        <w:t>zakázek, ve znění pozdějších předpisů (dále jen Zákon)</w:t>
      </w:r>
    </w:p>
    <w:p w14:paraId="723C44F2" w14:textId="77777777" w:rsidR="00BC726A" w:rsidRPr="0032398D" w:rsidRDefault="00BC726A" w:rsidP="00BC726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C726A" w:rsidRPr="0032398D" w14:paraId="3472AFE0" w14:textId="77777777" w:rsidTr="009506D4">
        <w:tc>
          <w:tcPr>
            <w:tcW w:w="4606" w:type="dxa"/>
          </w:tcPr>
          <w:p w14:paraId="0D2DE550" w14:textId="77777777" w:rsidR="00BC726A" w:rsidRPr="0032398D" w:rsidRDefault="00BC726A" w:rsidP="009506D4">
            <w:pPr>
              <w:rPr>
                <w:b/>
              </w:rPr>
            </w:pPr>
            <w:r w:rsidRPr="0032398D">
              <w:rPr>
                <w:b/>
              </w:rPr>
              <w:t>Druh zadávacího řízení</w:t>
            </w:r>
          </w:p>
        </w:tc>
        <w:tc>
          <w:tcPr>
            <w:tcW w:w="4606" w:type="dxa"/>
          </w:tcPr>
          <w:p w14:paraId="34C2E908" w14:textId="77777777" w:rsidR="00BC726A" w:rsidRPr="0032398D" w:rsidRDefault="00BC726A" w:rsidP="009506D4">
            <w:r w:rsidRPr="0032398D">
              <w:t>Zjednodušené podlimitní řízení</w:t>
            </w:r>
          </w:p>
        </w:tc>
      </w:tr>
      <w:tr w:rsidR="00BC726A" w:rsidRPr="0032398D" w14:paraId="19411744" w14:textId="77777777" w:rsidTr="009506D4">
        <w:tc>
          <w:tcPr>
            <w:tcW w:w="4606" w:type="dxa"/>
          </w:tcPr>
          <w:p w14:paraId="2ED1E14B" w14:textId="77777777" w:rsidR="00BC726A" w:rsidRPr="0032398D" w:rsidRDefault="00BC726A" w:rsidP="009506D4">
            <w:pPr>
              <w:rPr>
                <w:b/>
              </w:rPr>
            </w:pPr>
            <w:r w:rsidRPr="0032398D">
              <w:rPr>
                <w:b/>
              </w:rPr>
              <w:t>Druh zakázky</w:t>
            </w:r>
          </w:p>
        </w:tc>
        <w:tc>
          <w:tcPr>
            <w:tcW w:w="4606" w:type="dxa"/>
          </w:tcPr>
          <w:p w14:paraId="44BCC792" w14:textId="77777777" w:rsidR="00BC726A" w:rsidRPr="0032398D" w:rsidRDefault="00BC726A" w:rsidP="009506D4">
            <w:r w:rsidRPr="0032398D">
              <w:t>Dodávky</w:t>
            </w:r>
          </w:p>
        </w:tc>
      </w:tr>
      <w:tr w:rsidR="00BC726A" w:rsidRPr="0032398D" w14:paraId="02A5D01E" w14:textId="77777777" w:rsidTr="009506D4">
        <w:tc>
          <w:tcPr>
            <w:tcW w:w="4606" w:type="dxa"/>
          </w:tcPr>
          <w:p w14:paraId="71263C67" w14:textId="77777777" w:rsidR="00BC726A" w:rsidRPr="0032398D" w:rsidRDefault="00BC726A" w:rsidP="009506D4">
            <w:pPr>
              <w:rPr>
                <w:b/>
              </w:rPr>
            </w:pPr>
            <w:r w:rsidRPr="0032398D">
              <w:rPr>
                <w:b/>
              </w:rPr>
              <w:t>Předpokládaná hodnota zakázky</w:t>
            </w:r>
          </w:p>
        </w:tc>
        <w:tc>
          <w:tcPr>
            <w:tcW w:w="4606" w:type="dxa"/>
          </w:tcPr>
          <w:p w14:paraId="62E83E2B" w14:textId="77777777" w:rsidR="00BC726A" w:rsidRPr="0032398D" w:rsidRDefault="00BC726A" w:rsidP="009506D4">
            <w:pPr>
              <w:rPr>
                <w:b/>
                <w:bCs/>
              </w:rPr>
            </w:pPr>
            <w:r w:rsidRPr="0032398D">
              <w:rPr>
                <w:b/>
                <w:bCs/>
              </w:rPr>
              <w:t>2.</w:t>
            </w:r>
            <w:r>
              <w:rPr>
                <w:b/>
                <w:bCs/>
              </w:rPr>
              <w:t>2</w:t>
            </w:r>
            <w:r w:rsidRPr="0032398D">
              <w:rPr>
                <w:b/>
                <w:bCs/>
              </w:rPr>
              <w:t>00.000 Kč bez DPH</w:t>
            </w:r>
          </w:p>
        </w:tc>
      </w:tr>
      <w:tr w:rsidR="00BC726A" w:rsidRPr="0032398D" w14:paraId="5FF2F642" w14:textId="77777777" w:rsidTr="009506D4">
        <w:tc>
          <w:tcPr>
            <w:tcW w:w="4606" w:type="dxa"/>
          </w:tcPr>
          <w:p w14:paraId="2E2DAFDE" w14:textId="77777777" w:rsidR="00BC726A" w:rsidRPr="0032398D" w:rsidRDefault="00BC726A" w:rsidP="009506D4">
            <w:pPr>
              <w:rPr>
                <w:b/>
              </w:rPr>
            </w:pPr>
            <w:r w:rsidRPr="0032398D">
              <w:rPr>
                <w:b/>
              </w:rPr>
              <w:t>Adresa profilu zadavatele</w:t>
            </w:r>
          </w:p>
        </w:tc>
        <w:tc>
          <w:tcPr>
            <w:tcW w:w="4606" w:type="dxa"/>
          </w:tcPr>
          <w:p w14:paraId="29C0AE7F" w14:textId="77777777" w:rsidR="00BC726A" w:rsidRPr="0032398D" w:rsidRDefault="00365BA4" w:rsidP="009506D4">
            <w:hyperlink r:id="rId12" w:history="1">
              <w:r w:rsidR="00BC726A" w:rsidRPr="0032398D">
                <w:rPr>
                  <w:rStyle w:val="Hypertextovodkaz"/>
                </w:rPr>
                <w:t xml:space="preserve">https://www.vhodne-uverejneni.cz/profil/00292877 </w:t>
              </w:r>
            </w:hyperlink>
          </w:p>
        </w:tc>
      </w:tr>
    </w:tbl>
    <w:p w14:paraId="2FBFCD2E" w14:textId="77777777" w:rsidR="00CF2B45" w:rsidRPr="0032398D" w:rsidRDefault="00CF2B45" w:rsidP="00CF2B45">
      <w:pPr>
        <w:pStyle w:val="Nzev"/>
        <w:jc w:val="center"/>
        <w:rPr>
          <w:rFonts w:cs="Arial"/>
          <w:b/>
          <w:color w:val="auto"/>
          <w:sz w:val="22"/>
          <w:szCs w:val="22"/>
        </w:rPr>
      </w:pPr>
    </w:p>
    <w:p w14:paraId="5234DFED" w14:textId="77777777" w:rsidR="00680339" w:rsidRDefault="009E145E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  <w:r>
        <w:rPr>
          <w:b/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2D8161E7" wp14:editId="5795ACAA">
            <wp:simplePos x="0" y="0"/>
            <wp:positionH relativeFrom="column">
              <wp:posOffset>2186305</wp:posOffset>
            </wp:positionH>
            <wp:positionV relativeFrom="paragraph">
              <wp:posOffset>75565</wp:posOffset>
            </wp:positionV>
            <wp:extent cx="1525905" cy="657225"/>
            <wp:effectExtent l="0" t="0" r="0" b="9525"/>
            <wp:wrapNone/>
            <wp:docPr id="1" name="Obrázek 1" descr="C:\Users\Motal\Desktop\49m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al\Desktop\49mal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90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7F5B2B" w14:textId="77777777" w:rsidR="00680339" w:rsidRDefault="00680339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1DD952D2" w14:textId="77777777" w:rsidR="009E145E" w:rsidRDefault="009E145E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354AFFBB" w14:textId="77777777" w:rsidR="009E145E" w:rsidRDefault="009E145E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194180AD" w14:textId="77777777" w:rsidR="00E2272D" w:rsidRDefault="00E2272D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0ADDA26C" w14:textId="77777777" w:rsidR="00CF2B45" w:rsidRDefault="00CF2B45" w:rsidP="00CF2B45">
      <w:pPr>
        <w:jc w:val="center"/>
      </w:pPr>
      <w:r w:rsidRPr="0032398D">
        <w:t>Zakázka je zadávána v certifikovaném elektronickém nástroji E-ZAK, který je dostupný na https://ezak.e-tenders.cz/.</w:t>
      </w:r>
    </w:p>
    <w:p w14:paraId="00F23B3A" w14:textId="7F6305D8" w:rsidR="00E2272D" w:rsidRDefault="00E2272D" w:rsidP="00E2272D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p w14:paraId="14E43AEA" w14:textId="77777777" w:rsidR="00365BA4" w:rsidRDefault="00365BA4" w:rsidP="00E2272D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p w14:paraId="67D6D365" w14:textId="77777777" w:rsidR="00A32C7D" w:rsidRDefault="00A32C7D" w:rsidP="00E2272D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p w14:paraId="60B16E68" w14:textId="71A7A048" w:rsidR="004D33F0" w:rsidRDefault="004D33F0" w:rsidP="00E2272D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p w14:paraId="46BCE976" w14:textId="58551EB8" w:rsidR="002F7964" w:rsidRDefault="002F7964" w:rsidP="00E2272D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p w14:paraId="5488644A" w14:textId="0F7C56DC" w:rsidR="002F7964" w:rsidRDefault="002F7964" w:rsidP="00E2272D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p w14:paraId="301CDF95" w14:textId="77777777" w:rsidR="002F7964" w:rsidRDefault="002F7964" w:rsidP="00E2272D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44"/>
        <w:gridCol w:w="4536"/>
      </w:tblGrid>
      <w:tr w:rsidR="00EE0854" w14:paraId="37B1E721" w14:textId="77777777" w:rsidTr="00BF6C0A">
        <w:tc>
          <w:tcPr>
            <w:tcW w:w="4644" w:type="dxa"/>
          </w:tcPr>
          <w:p w14:paraId="6DBE699F" w14:textId="77777777" w:rsidR="00EE0854" w:rsidRPr="009E145E" w:rsidRDefault="00EE0854" w:rsidP="00EE0854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>Zadavatel:</w:t>
            </w:r>
          </w:p>
          <w:p w14:paraId="3CE6F7B1" w14:textId="77777777" w:rsidR="00EE0854" w:rsidRDefault="00EE0854" w:rsidP="00EE0854">
            <w:pPr>
              <w:pStyle w:val="Normln0"/>
              <w:rPr>
                <w:rFonts w:ascii="Verdana" w:hAnsi="Verdana" w:cs="Arial"/>
                <w:b/>
                <w:sz w:val="22"/>
                <w:szCs w:val="22"/>
              </w:rPr>
            </w:pPr>
            <w:r w:rsidRPr="00B147F7">
              <w:rPr>
                <w:rFonts w:ascii="Verdana" w:hAnsi="Verdana" w:cs="Arial"/>
                <w:b/>
                <w:sz w:val="22"/>
                <w:szCs w:val="22"/>
              </w:rPr>
              <w:t>Město Hrušovany nad Jevišovkou</w:t>
            </w:r>
          </w:p>
          <w:p w14:paraId="03B90FC1" w14:textId="77777777" w:rsidR="00EE0854" w:rsidRDefault="00EE0854" w:rsidP="00EE0854">
            <w:pPr>
              <w:pStyle w:val="Normln0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se sídlem náměstí Míru 22,</w:t>
            </w:r>
          </w:p>
          <w:p w14:paraId="6D9E1968" w14:textId="77777777" w:rsidR="00EE0854" w:rsidRPr="002C4616" w:rsidRDefault="00EE0854" w:rsidP="00EE0854">
            <w:pPr>
              <w:pStyle w:val="Normln0"/>
              <w:rPr>
                <w:rFonts w:ascii="Verdana" w:hAnsi="Verdana" w:cs="Arial"/>
                <w:sz w:val="22"/>
                <w:szCs w:val="22"/>
              </w:rPr>
            </w:pPr>
            <w:r w:rsidRPr="00677BCF">
              <w:rPr>
                <w:rFonts w:ascii="Verdana" w:hAnsi="Verdana" w:cs="Arial"/>
                <w:sz w:val="22"/>
                <w:szCs w:val="22"/>
              </w:rPr>
              <w:t>671 67 Hrušovany nad Jevišovkou</w:t>
            </w:r>
          </w:p>
          <w:p w14:paraId="654190C2" w14:textId="77777777" w:rsidR="00EE0854" w:rsidRDefault="00EE0854" w:rsidP="00EE0854">
            <w:pPr>
              <w:jc w:val="both"/>
              <w:rPr>
                <w:rFonts w:cs="Arial"/>
              </w:rPr>
            </w:pPr>
            <w:r w:rsidRPr="00B147F7">
              <w:rPr>
                <w:rFonts w:cs="Arial"/>
              </w:rPr>
              <w:t>nezapsáno v obchodním rejstříku</w:t>
            </w:r>
          </w:p>
          <w:p w14:paraId="1F5B448F" w14:textId="77777777" w:rsidR="00EE0854" w:rsidRPr="00F96C33" w:rsidRDefault="00EE0854" w:rsidP="00EE0854">
            <w:pPr>
              <w:pStyle w:val="Bezmezer"/>
            </w:pPr>
          </w:p>
          <w:p w14:paraId="5362A810" w14:textId="77777777" w:rsidR="00EE0854" w:rsidRDefault="00EE0854" w:rsidP="00EE0854">
            <w:pPr>
              <w:pStyle w:val="Standard"/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536" w:type="dxa"/>
          </w:tcPr>
          <w:p w14:paraId="0B61F2E0" w14:textId="77777777" w:rsidR="00EE0854" w:rsidRPr="009E145E" w:rsidRDefault="00EE0854" w:rsidP="00EE0854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 xml:space="preserve">Zastoupení podle § </w:t>
            </w:r>
            <w:r>
              <w:rPr>
                <w:u w:val="single"/>
              </w:rPr>
              <w:t>43</w:t>
            </w:r>
            <w:r w:rsidRPr="009E145E">
              <w:rPr>
                <w:u w:val="single"/>
              </w:rPr>
              <w:t xml:space="preserve"> Zákona:</w:t>
            </w:r>
          </w:p>
          <w:p w14:paraId="47AF3572" w14:textId="77777777" w:rsidR="00EE0854" w:rsidRDefault="00EE0854" w:rsidP="00EE0854">
            <w:pPr>
              <w:pStyle w:val="Bezmezer"/>
            </w:pPr>
            <w:r>
              <w:rPr>
                <w:b/>
              </w:rPr>
              <w:t>QCM</w:t>
            </w:r>
            <w:r w:rsidRPr="00680339">
              <w:rPr>
                <w:b/>
              </w:rPr>
              <w:t>, s.r.o</w:t>
            </w:r>
            <w:r>
              <w:t>.</w:t>
            </w:r>
            <w:r>
              <w:rPr>
                <w:b/>
              </w:rPr>
              <w:t xml:space="preserve"> </w:t>
            </w:r>
          </w:p>
          <w:p w14:paraId="27A2277D" w14:textId="77777777" w:rsidR="00EE0854" w:rsidRDefault="00EE0854" w:rsidP="00EE0854">
            <w:pPr>
              <w:pStyle w:val="Bezmezer"/>
            </w:pPr>
            <w:r>
              <w:t xml:space="preserve">se sídlem Heršpická 813/5, </w:t>
            </w:r>
          </w:p>
          <w:p w14:paraId="12D1AE6B" w14:textId="77777777" w:rsidR="00EE0854" w:rsidRDefault="00EE0854" w:rsidP="00EE0854">
            <w:pPr>
              <w:pStyle w:val="Bezmezer"/>
            </w:pPr>
            <w:r>
              <w:t>639 00 Brno</w:t>
            </w:r>
          </w:p>
          <w:p w14:paraId="111D07B4" w14:textId="77777777" w:rsidR="00EE0854" w:rsidRDefault="00EE0854" w:rsidP="00EE0854">
            <w:pPr>
              <w:pStyle w:val="Bezmezer"/>
              <w:rPr>
                <w:color w:val="000000"/>
              </w:rPr>
            </w:pPr>
            <w:r>
              <w:rPr>
                <w:color w:val="000000"/>
              </w:rPr>
              <w:t xml:space="preserve">zapsaná v obchodním rejstříku </w:t>
            </w:r>
          </w:p>
          <w:p w14:paraId="21BD4D26" w14:textId="77777777" w:rsidR="00EE0854" w:rsidRDefault="00EE0854" w:rsidP="00EE0854">
            <w:pPr>
              <w:pStyle w:val="Bezmezer"/>
            </w:pPr>
            <w:r>
              <w:rPr>
                <w:color w:val="000000"/>
              </w:rPr>
              <w:t xml:space="preserve">spisová značka C 40722 vedená u Krajského soudu v Brně </w:t>
            </w:r>
          </w:p>
          <w:p w14:paraId="77E56DCA" w14:textId="77777777" w:rsidR="00EE0854" w:rsidRDefault="00EE0854" w:rsidP="00EE0854">
            <w:pPr>
              <w:pStyle w:val="Bezmezer"/>
              <w:rPr>
                <w:rFonts w:cs="Arial"/>
              </w:rPr>
            </w:pPr>
          </w:p>
        </w:tc>
      </w:tr>
      <w:tr w:rsidR="00EE0854" w14:paraId="466FE589" w14:textId="77777777" w:rsidTr="00BF6C0A">
        <w:tc>
          <w:tcPr>
            <w:tcW w:w="4644" w:type="dxa"/>
          </w:tcPr>
          <w:p w14:paraId="3EFCA37F" w14:textId="6063C920" w:rsidR="00EE0854" w:rsidRDefault="00EE0854" w:rsidP="00EE0854">
            <w:pPr>
              <w:pStyle w:val="Bezmezer"/>
              <w:rPr>
                <w:rFonts w:cs="Arial"/>
              </w:rPr>
            </w:pPr>
            <w:r>
              <w:rPr>
                <w:b/>
              </w:rPr>
              <w:t xml:space="preserve">IČO: </w:t>
            </w:r>
            <w:r w:rsidRPr="005549F3">
              <w:rPr>
                <w:rFonts w:cs="Arial"/>
                <w:b/>
                <w:bCs/>
              </w:rPr>
              <w:t>00292877</w:t>
            </w:r>
          </w:p>
        </w:tc>
        <w:tc>
          <w:tcPr>
            <w:tcW w:w="4536" w:type="dxa"/>
          </w:tcPr>
          <w:p w14:paraId="7D19160D" w14:textId="627B099B" w:rsidR="00EE0854" w:rsidRPr="00680339" w:rsidRDefault="00EE0854" w:rsidP="00EE0854">
            <w:pPr>
              <w:pStyle w:val="Bezmezer"/>
              <w:rPr>
                <w:rFonts w:cs="Arial"/>
                <w:b/>
              </w:rPr>
            </w:pPr>
            <w:r w:rsidRPr="00680339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680339">
              <w:rPr>
                <w:b/>
              </w:rPr>
              <w:t>: 26262525</w:t>
            </w:r>
          </w:p>
        </w:tc>
      </w:tr>
      <w:tr w:rsidR="00EB1C20" w:rsidRPr="00680339" w14:paraId="309EB072" w14:textId="77777777" w:rsidTr="00CF2B45">
        <w:trPr>
          <w:trHeight w:val="274"/>
        </w:trPr>
        <w:tc>
          <w:tcPr>
            <w:tcW w:w="9180" w:type="dxa"/>
            <w:gridSpan w:val="2"/>
          </w:tcPr>
          <w:p w14:paraId="4DC59980" w14:textId="430FFDC3" w:rsidR="00EB1C20" w:rsidRPr="00680339" w:rsidRDefault="00EB1C20" w:rsidP="00EB1C20">
            <w:pPr>
              <w:jc w:val="center"/>
              <w:rPr>
                <w:b/>
              </w:rPr>
            </w:pPr>
            <w:r w:rsidRPr="00680339">
              <w:rPr>
                <w:b/>
              </w:rPr>
              <w:lastRenderedPageBreak/>
              <w:t>Veřejná zakázka</w:t>
            </w:r>
          </w:p>
        </w:tc>
      </w:tr>
      <w:tr w:rsidR="00EB1C20" w:rsidRPr="00680339" w14:paraId="56106213" w14:textId="77777777" w:rsidTr="00BF6C0A">
        <w:trPr>
          <w:trHeight w:val="408"/>
        </w:trPr>
        <w:tc>
          <w:tcPr>
            <w:tcW w:w="9180" w:type="dxa"/>
            <w:gridSpan w:val="2"/>
          </w:tcPr>
          <w:p w14:paraId="28155952" w14:textId="7DC2F7C4" w:rsidR="00EB1C20" w:rsidRPr="00680339" w:rsidRDefault="004613D5" w:rsidP="00EB1C20">
            <w:pPr>
              <w:jc w:val="center"/>
              <w:rPr>
                <w:b/>
              </w:rPr>
            </w:pPr>
            <w:r>
              <w:rPr>
                <w:b/>
                <w:sz w:val="32"/>
                <w:szCs w:val="20"/>
              </w:rPr>
              <w:t xml:space="preserve">Dodávka elektřiny pro </w:t>
            </w:r>
            <w:r w:rsidRPr="005549F3">
              <w:rPr>
                <w:b/>
                <w:sz w:val="32"/>
                <w:szCs w:val="20"/>
              </w:rPr>
              <w:t>Město Hrušovany nad Jevišovkou a jím zřízené příspěvkové organizace</w:t>
            </w:r>
            <w:r>
              <w:rPr>
                <w:b/>
                <w:sz w:val="32"/>
                <w:szCs w:val="20"/>
              </w:rPr>
              <w:t xml:space="preserve"> v roce 2022</w:t>
            </w:r>
          </w:p>
        </w:tc>
      </w:tr>
    </w:tbl>
    <w:p w14:paraId="52E3E34C" w14:textId="77777777" w:rsidR="008D7C43" w:rsidRDefault="008D7C43" w:rsidP="008D7C43"/>
    <w:p w14:paraId="0B93CB4E" w14:textId="77777777" w:rsidR="008D7C43" w:rsidRDefault="008D7C43" w:rsidP="008D7C43"/>
    <w:p w14:paraId="3FEB2A01" w14:textId="77777777" w:rsidR="008D7C43" w:rsidRDefault="008D7C43" w:rsidP="008D7C43">
      <w:pPr>
        <w:jc w:val="center"/>
        <w:rPr>
          <w:rFonts w:cs="Arial"/>
          <w:b/>
        </w:rPr>
      </w:pPr>
      <w:r>
        <w:rPr>
          <w:rFonts w:cs="Arial"/>
          <w:b/>
        </w:rPr>
        <w:t>DOKLADY O KVALIFIKACI</w:t>
      </w:r>
      <w:r w:rsidR="009D271F">
        <w:rPr>
          <w:rFonts w:cs="Arial"/>
          <w:b/>
        </w:rPr>
        <w:t xml:space="preserve"> – KRYCÍ LIST</w:t>
      </w:r>
    </w:p>
    <w:p w14:paraId="3BB74AD2" w14:textId="77777777" w:rsidR="008D7C43" w:rsidRDefault="008D7C43" w:rsidP="008D7C43">
      <w:pPr>
        <w:jc w:val="center"/>
        <w:rPr>
          <w:rFonts w:cs="Arial"/>
          <w:b/>
        </w:rPr>
      </w:pPr>
    </w:p>
    <w:p w14:paraId="01BE27B2" w14:textId="77777777" w:rsidR="008D7C43" w:rsidRDefault="008D7C43" w:rsidP="008D7C43">
      <w:pPr>
        <w:jc w:val="center"/>
        <w:rPr>
          <w:rFonts w:cs="Arial"/>
          <w:b/>
        </w:rPr>
      </w:pPr>
    </w:p>
    <w:p w14:paraId="77057D20" w14:textId="77777777" w:rsidR="008D7C43" w:rsidRDefault="008D7C43" w:rsidP="008D7C43">
      <w:pPr>
        <w:jc w:val="cent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D7C43" w14:paraId="775CF5AE" w14:textId="77777777" w:rsidTr="00A72381">
        <w:tc>
          <w:tcPr>
            <w:tcW w:w="4606" w:type="dxa"/>
          </w:tcPr>
          <w:p w14:paraId="289E2DF0" w14:textId="77777777" w:rsidR="008D7C43" w:rsidRPr="002F7964" w:rsidRDefault="008D7C43" w:rsidP="00A72381">
            <w:pPr>
              <w:rPr>
                <w:b/>
              </w:rPr>
            </w:pPr>
            <w:r w:rsidRPr="002F7964">
              <w:rPr>
                <w:b/>
              </w:rPr>
              <w:t>Druh zadávacího řízení</w:t>
            </w:r>
          </w:p>
        </w:tc>
        <w:tc>
          <w:tcPr>
            <w:tcW w:w="4606" w:type="dxa"/>
          </w:tcPr>
          <w:p w14:paraId="57551D96" w14:textId="77777777" w:rsidR="008D7C43" w:rsidRPr="002F7964" w:rsidRDefault="008D7C43" w:rsidP="00A72381">
            <w:r w:rsidRPr="002F7964">
              <w:t>Zjednodušené podlimitní řízení</w:t>
            </w:r>
          </w:p>
        </w:tc>
      </w:tr>
      <w:tr w:rsidR="008D7C43" w14:paraId="50DBA808" w14:textId="77777777" w:rsidTr="00A72381">
        <w:tc>
          <w:tcPr>
            <w:tcW w:w="4606" w:type="dxa"/>
          </w:tcPr>
          <w:p w14:paraId="444A0D85" w14:textId="77777777" w:rsidR="008D7C43" w:rsidRPr="002F7964" w:rsidRDefault="008D7C43" w:rsidP="00A72381">
            <w:pPr>
              <w:rPr>
                <w:b/>
              </w:rPr>
            </w:pPr>
            <w:r w:rsidRPr="002F7964">
              <w:rPr>
                <w:b/>
              </w:rPr>
              <w:t>Druh zakázky</w:t>
            </w:r>
          </w:p>
        </w:tc>
        <w:tc>
          <w:tcPr>
            <w:tcW w:w="4606" w:type="dxa"/>
          </w:tcPr>
          <w:p w14:paraId="67F58427" w14:textId="77777777" w:rsidR="008D7C43" w:rsidRPr="002F7964" w:rsidRDefault="008D7C43" w:rsidP="00A72381">
            <w:r w:rsidRPr="002F7964">
              <w:t>Dodávky</w:t>
            </w:r>
          </w:p>
        </w:tc>
      </w:tr>
    </w:tbl>
    <w:p w14:paraId="15CA08E9" w14:textId="77777777" w:rsidR="008D7C43" w:rsidRDefault="008D7C43" w:rsidP="008D7C43">
      <w:pPr>
        <w:spacing w:line="360" w:lineRule="auto"/>
      </w:pPr>
    </w:p>
    <w:p w14:paraId="02C4897F" w14:textId="77777777" w:rsidR="008D7C43" w:rsidRDefault="008D7C43" w:rsidP="008D7C43">
      <w:pPr>
        <w:spacing w:line="360" w:lineRule="auto"/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4644"/>
        <w:gridCol w:w="4536"/>
      </w:tblGrid>
      <w:tr w:rsidR="00C9545F" w14:paraId="638DF447" w14:textId="77777777" w:rsidTr="00C9545F">
        <w:tc>
          <w:tcPr>
            <w:tcW w:w="4644" w:type="dxa"/>
          </w:tcPr>
          <w:p w14:paraId="7A1F162F" w14:textId="77777777" w:rsidR="00C9545F" w:rsidRPr="009E145E" w:rsidRDefault="00C9545F" w:rsidP="00C9545F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>Zadavatel:</w:t>
            </w:r>
          </w:p>
          <w:p w14:paraId="15A3065B" w14:textId="77777777" w:rsidR="00C9545F" w:rsidRDefault="00C9545F" w:rsidP="00C9545F">
            <w:pPr>
              <w:pStyle w:val="Normln0"/>
              <w:rPr>
                <w:rFonts w:ascii="Verdana" w:hAnsi="Verdana" w:cs="Arial"/>
                <w:b/>
                <w:sz w:val="22"/>
                <w:szCs w:val="22"/>
              </w:rPr>
            </w:pPr>
            <w:r w:rsidRPr="00B147F7">
              <w:rPr>
                <w:rFonts w:ascii="Verdana" w:hAnsi="Verdana" w:cs="Arial"/>
                <w:b/>
                <w:sz w:val="22"/>
                <w:szCs w:val="22"/>
              </w:rPr>
              <w:t>Město Hrušovany nad Jevišovkou</w:t>
            </w:r>
          </w:p>
          <w:p w14:paraId="2A379F83" w14:textId="77777777" w:rsidR="00C9545F" w:rsidRDefault="00C9545F" w:rsidP="00C9545F">
            <w:pPr>
              <w:pStyle w:val="Normln0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se sídlem náměstí Míru 22,</w:t>
            </w:r>
          </w:p>
          <w:p w14:paraId="32EF1EE3" w14:textId="77777777" w:rsidR="00C9545F" w:rsidRPr="002C4616" w:rsidRDefault="00C9545F" w:rsidP="00C9545F">
            <w:pPr>
              <w:pStyle w:val="Normln0"/>
              <w:rPr>
                <w:rFonts w:ascii="Verdana" w:hAnsi="Verdana" w:cs="Arial"/>
                <w:sz w:val="22"/>
                <w:szCs w:val="22"/>
              </w:rPr>
            </w:pPr>
            <w:r w:rsidRPr="00677BCF">
              <w:rPr>
                <w:rFonts w:ascii="Verdana" w:hAnsi="Verdana" w:cs="Arial"/>
                <w:sz w:val="22"/>
                <w:szCs w:val="22"/>
              </w:rPr>
              <w:t>671 67 Hrušovany nad Jevišovkou</w:t>
            </w:r>
          </w:p>
          <w:p w14:paraId="1A80AA15" w14:textId="77777777" w:rsidR="00C9545F" w:rsidRDefault="00C9545F" w:rsidP="00C9545F">
            <w:pPr>
              <w:jc w:val="both"/>
              <w:rPr>
                <w:rFonts w:cs="Arial"/>
              </w:rPr>
            </w:pPr>
            <w:r w:rsidRPr="00B147F7">
              <w:rPr>
                <w:rFonts w:cs="Arial"/>
              </w:rPr>
              <w:t>nezapsáno v obchodním rejstříku</w:t>
            </w:r>
          </w:p>
          <w:p w14:paraId="5509A345" w14:textId="77777777" w:rsidR="00C9545F" w:rsidRPr="00F96C33" w:rsidRDefault="00C9545F" w:rsidP="00C9545F">
            <w:pPr>
              <w:pStyle w:val="Bezmezer"/>
            </w:pPr>
          </w:p>
          <w:p w14:paraId="7FA5618F" w14:textId="77777777" w:rsidR="00C9545F" w:rsidRPr="00DF6151" w:rsidRDefault="00C9545F" w:rsidP="00C9545F">
            <w:pPr>
              <w:pStyle w:val="Bezmezer"/>
              <w:rPr>
                <w:u w:val="single"/>
              </w:rPr>
            </w:pPr>
          </w:p>
        </w:tc>
        <w:tc>
          <w:tcPr>
            <w:tcW w:w="4536" w:type="dxa"/>
          </w:tcPr>
          <w:p w14:paraId="174251F1" w14:textId="77777777" w:rsidR="00C9545F" w:rsidRPr="009E145E" w:rsidRDefault="00C9545F" w:rsidP="00C9545F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 xml:space="preserve">Zastoupení podle § </w:t>
            </w:r>
            <w:r>
              <w:rPr>
                <w:u w:val="single"/>
              </w:rPr>
              <w:t>43</w:t>
            </w:r>
            <w:r w:rsidRPr="009E145E">
              <w:rPr>
                <w:u w:val="single"/>
              </w:rPr>
              <w:t xml:space="preserve"> Zákona:</w:t>
            </w:r>
          </w:p>
          <w:p w14:paraId="3502F33E" w14:textId="77777777" w:rsidR="00C9545F" w:rsidRDefault="00C9545F" w:rsidP="00C9545F">
            <w:pPr>
              <w:pStyle w:val="Bezmezer"/>
            </w:pPr>
            <w:r>
              <w:rPr>
                <w:b/>
              </w:rPr>
              <w:t>QCM</w:t>
            </w:r>
            <w:r w:rsidRPr="00680339">
              <w:rPr>
                <w:b/>
              </w:rPr>
              <w:t>, s.r.o</w:t>
            </w:r>
            <w:r>
              <w:t>.</w:t>
            </w:r>
            <w:r>
              <w:rPr>
                <w:b/>
              </w:rPr>
              <w:t xml:space="preserve"> </w:t>
            </w:r>
          </w:p>
          <w:p w14:paraId="4D3A6751" w14:textId="77777777" w:rsidR="00C9545F" w:rsidRDefault="00C9545F" w:rsidP="00C9545F">
            <w:pPr>
              <w:pStyle w:val="Bezmezer"/>
            </w:pPr>
            <w:r>
              <w:t xml:space="preserve">se sídlem Bellova 370/40, </w:t>
            </w:r>
          </w:p>
          <w:p w14:paraId="549A6771" w14:textId="77777777" w:rsidR="00C9545F" w:rsidRDefault="00C9545F" w:rsidP="00C9545F">
            <w:pPr>
              <w:pStyle w:val="Bezmezer"/>
            </w:pPr>
            <w:r>
              <w:t>623 00 Brno</w:t>
            </w:r>
          </w:p>
          <w:p w14:paraId="427F2BCC" w14:textId="77777777" w:rsidR="00C9545F" w:rsidRDefault="00C9545F" w:rsidP="00C9545F">
            <w:pPr>
              <w:pStyle w:val="Bezmezer"/>
              <w:rPr>
                <w:color w:val="000000"/>
              </w:rPr>
            </w:pPr>
            <w:r>
              <w:rPr>
                <w:color w:val="000000"/>
              </w:rPr>
              <w:t xml:space="preserve">zapsaná v obchodním rejstříku </w:t>
            </w:r>
          </w:p>
          <w:p w14:paraId="23C01178" w14:textId="77777777" w:rsidR="00C9545F" w:rsidRDefault="00C9545F" w:rsidP="00C9545F">
            <w:pPr>
              <w:pStyle w:val="Bezmezer"/>
            </w:pPr>
            <w:r>
              <w:rPr>
                <w:color w:val="000000"/>
              </w:rPr>
              <w:t xml:space="preserve">spisová značka C 40722 vedená u Krajského soudu v Brně </w:t>
            </w:r>
          </w:p>
          <w:p w14:paraId="1E7AAEBB" w14:textId="77777777" w:rsidR="00C9545F" w:rsidRDefault="00C9545F" w:rsidP="00C9545F">
            <w:pPr>
              <w:pStyle w:val="Bezmezer"/>
              <w:rPr>
                <w:rFonts w:cs="Arial"/>
              </w:rPr>
            </w:pPr>
          </w:p>
        </w:tc>
      </w:tr>
      <w:tr w:rsidR="00C9545F" w:rsidRPr="00680339" w14:paraId="40E84DD5" w14:textId="77777777" w:rsidTr="00C9545F">
        <w:tc>
          <w:tcPr>
            <w:tcW w:w="4644" w:type="dxa"/>
          </w:tcPr>
          <w:p w14:paraId="358B6D2E" w14:textId="6DC97E62" w:rsidR="00C9545F" w:rsidRDefault="00C9545F" w:rsidP="00C9545F">
            <w:pPr>
              <w:pStyle w:val="Bezmezer"/>
              <w:rPr>
                <w:b/>
              </w:rPr>
            </w:pPr>
            <w:r>
              <w:rPr>
                <w:b/>
              </w:rPr>
              <w:t xml:space="preserve">IČO: </w:t>
            </w:r>
            <w:r w:rsidRPr="005549F3">
              <w:rPr>
                <w:rFonts w:cs="Arial"/>
                <w:b/>
                <w:bCs/>
              </w:rPr>
              <w:t>00292877</w:t>
            </w:r>
          </w:p>
        </w:tc>
        <w:tc>
          <w:tcPr>
            <w:tcW w:w="4536" w:type="dxa"/>
          </w:tcPr>
          <w:p w14:paraId="763DEE35" w14:textId="77777777" w:rsidR="00C9545F" w:rsidRPr="00680339" w:rsidRDefault="00C9545F" w:rsidP="00C9545F">
            <w:pPr>
              <w:pStyle w:val="Bezmezer"/>
              <w:rPr>
                <w:rFonts w:cs="Arial"/>
                <w:b/>
              </w:rPr>
            </w:pPr>
            <w:r w:rsidRPr="00680339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680339">
              <w:rPr>
                <w:b/>
              </w:rPr>
              <w:t>: 26262525</w:t>
            </w:r>
          </w:p>
        </w:tc>
      </w:tr>
    </w:tbl>
    <w:p w14:paraId="2AFEB17B" w14:textId="77777777" w:rsidR="008D7C43" w:rsidRDefault="008D7C43" w:rsidP="008D7C43">
      <w:pPr>
        <w:pStyle w:val="Standard"/>
        <w:rPr>
          <w:rFonts w:ascii="Verdana" w:hAnsi="Verdana" w:cs="Arial"/>
          <w:sz w:val="22"/>
          <w:szCs w:val="22"/>
        </w:rPr>
      </w:pPr>
    </w:p>
    <w:p w14:paraId="07EB9201" w14:textId="77777777" w:rsidR="008D7C43" w:rsidRPr="008D7C43" w:rsidRDefault="008D7C43" w:rsidP="008D7C43">
      <w:pPr>
        <w:spacing w:line="360" w:lineRule="auto"/>
        <w:jc w:val="both"/>
        <w:rPr>
          <w:rFonts w:cs="Arial"/>
          <w:b/>
          <w:u w:val="single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35"/>
        <w:gridCol w:w="7053"/>
      </w:tblGrid>
      <w:tr w:rsidR="008D7C43" w:rsidRPr="008D7C43" w14:paraId="693D7039" w14:textId="77777777" w:rsidTr="008D7C43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34CED6D" w14:textId="77777777" w:rsidR="008D7C43" w:rsidRPr="008D7C43" w:rsidRDefault="007274E1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8D7C43" w:rsidRPr="008D7C43">
              <w:rPr>
                <w:rFonts w:cs="Arial"/>
                <w:u w:val="single"/>
              </w:rPr>
              <w:t>:</w:t>
            </w:r>
          </w:p>
        </w:tc>
      </w:tr>
      <w:tr w:rsidR="008D7C43" w:rsidRPr="008D7C43" w14:paraId="6D1E5563" w14:textId="77777777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75071DD6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2D10807F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14:paraId="034F932A" w14:textId="77777777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3FBE9B38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0E558EAF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14:paraId="69EB6573" w14:textId="77777777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1ECD5F97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7D8F993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14:paraId="5DC3F3F9" w14:textId="77777777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069FDFF2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277879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3E5F015C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14:paraId="098B33A9" w14:textId="77777777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1737139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04CB626A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</w:tbl>
    <w:p w14:paraId="3C4981E2" w14:textId="77777777" w:rsidR="008D7C43" w:rsidRDefault="008D7C43" w:rsidP="008D7C43">
      <w:pPr>
        <w:spacing w:line="360" w:lineRule="auto"/>
      </w:pPr>
    </w:p>
    <w:p w14:paraId="6B088A60" w14:textId="77777777" w:rsidR="00485B37" w:rsidRDefault="008D7C43" w:rsidP="008D7C43">
      <w:pPr>
        <w:spacing w:line="276" w:lineRule="auto"/>
        <w:jc w:val="both"/>
        <w:rPr>
          <w:rFonts w:cs="Arial"/>
        </w:rPr>
      </w:pPr>
      <w:r w:rsidRPr="00F7383E">
        <w:rPr>
          <w:rFonts w:cs="Arial"/>
        </w:rPr>
        <w:t>V případě, že nabídku předkládá více osob společně, budou na tomto místě uvedeny identifikační údaje v</w:t>
      </w:r>
      <w:r w:rsidR="006B68F0">
        <w:rPr>
          <w:rFonts w:cs="Arial"/>
        </w:rPr>
        <w:t>šech dodavatelů, kteří předkládají společnou nabídku</w:t>
      </w:r>
      <w:r w:rsidR="00132A71">
        <w:rPr>
          <w:rFonts w:cs="Arial"/>
        </w:rPr>
        <w:t>.</w:t>
      </w:r>
    </w:p>
    <w:p w14:paraId="41B16575" w14:textId="472E517E" w:rsidR="004456EB" w:rsidRDefault="004456EB" w:rsidP="008D7C43">
      <w:pPr>
        <w:spacing w:line="276" w:lineRule="auto"/>
        <w:jc w:val="both"/>
        <w:rPr>
          <w:rFonts w:cs="Arial"/>
        </w:rPr>
      </w:pPr>
    </w:p>
    <w:p w14:paraId="56F9356D" w14:textId="77777777" w:rsidR="00C9545F" w:rsidRDefault="00C9545F" w:rsidP="008D7C43">
      <w:pPr>
        <w:spacing w:line="276" w:lineRule="auto"/>
        <w:jc w:val="both"/>
        <w:rPr>
          <w:rFonts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85B37" w14:paraId="6C92A950" w14:textId="77777777" w:rsidTr="00A72381">
        <w:tc>
          <w:tcPr>
            <w:tcW w:w="9212" w:type="dxa"/>
          </w:tcPr>
          <w:p w14:paraId="5F521F96" w14:textId="77777777" w:rsidR="00485B37" w:rsidRPr="00680339" w:rsidRDefault="00485B37" w:rsidP="00A72381">
            <w:pPr>
              <w:jc w:val="center"/>
              <w:rPr>
                <w:b/>
              </w:rPr>
            </w:pPr>
            <w:bookmarkStart w:id="0" w:name="_Hlk19186970"/>
            <w:r w:rsidRPr="00680339">
              <w:rPr>
                <w:b/>
              </w:rPr>
              <w:t>Veřejná zakázka</w:t>
            </w:r>
          </w:p>
        </w:tc>
      </w:tr>
      <w:tr w:rsidR="00485B37" w14:paraId="42156585" w14:textId="77777777" w:rsidTr="00A72381">
        <w:trPr>
          <w:trHeight w:val="408"/>
        </w:trPr>
        <w:tc>
          <w:tcPr>
            <w:tcW w:w="9212" w:type="dxa"/>
          </w:tcPr>
          <w:p w14:paraId="51764A83" w14:textId="0D8E892E" w:rsidR="00485B37" w:rsidRPr="00680339" w:rsidRDefault="004613D5" w:rsidP="00A72381">
            <w:pPr>
              <w:jc w:val="center"/>
              <w:rPr>
                <w:b/>
              </w:rPr>
            </w:pPr>
            <w:r>
              <w:rPr>
                <w:b/>
                <w:sz w:val="32"/>
                <w:szCs w:val="20"/>
              </w:rPr>
              <w:t xml:space="preserve">Dodávka elektřiny pro </w:t>
            </w:r>
            <w:r w:rsidRPr="005549F3">
              <w:rPr>
                <w:b/>
                <w:sz w:val="32"/>
                <w:szCs w:val="20"/>
              </w:rPr>
              <w:t>Město Hrušovany nad Jevišovkou a jím zřízené příspěvkové organizace</w:t>
            </w:r>
            <w:r>
              <w:rPr>
                <w:b/>
                <w:sz w:val="32"/>
                <w:szCs w:val="20"/>
              </w:rPr>
              <w:t xml:space="preserve"> v roce 2022</w:t>
            </w:r>
          </w:p>
        </w:tc>
      </w:tr>
      <w:bookmarkEnd w:id="0"/>
    </w:tbl>
    <w:p w14:paraId="49E488AA" w14:textId="77777777" w:rsidR="00485B37" w:rsidRDefault="00485B37" w:rsidP="00485B37"/>
    <w:p w14:paraId="5F5BCA6E" w14:textId="77777777" w:rsidR="00485B37" w:rsidRDefault="00485B37" w:rsidP="00485B37"/>
    <w:p w14:paraId="5F71D4A5" w14:textId="77777777" w:rsidR="00485B37" w:rsidRDefault="00485B37" w:rsidP="00485B37"/>
    <w:p w14:paraId="2CF7B35B" w14:textId="77777777" w:rsidR="00485B37" w:rsidRPr="00485B37" w:rsidRDefault="00485B37" w:rsidP="00485B37">
      <w:pPr>
        <w:jc w:val="center"/>
        <w:rPr>
          <w:b/>
        </w:rPr>
      </w:pPr>
      <w:r w:rsidRPr="00485B37">
        <w:rPr>
          <w:b/>
        </w:rPr>
        <w:t>ČESTNÉ PROHLÁŠENÍ KE SPLNĚNÍ KVALIFIKAČNÍCH PŘEDPOKLADŮ</w:t>
      </w:r>
    </w:p>
    <w:p w14:paraId="35A875BD" w14:textId="77777777" w:rsidR="00485B37" w:rsidRDefault="00485B37" w:rsidP="00485B37">
      <w:pPr>
        <w:jc w:val="center"/>
        <w:rPr>
          <w:rFonts w:cs="Arial"/>
          <w:b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35"/>
        <w:gridCol w:w="7053"/>
      </w:tblGrid>
      <w:tr w:rsidR="00485B37" w:rsidRPr="008D7C43" w14:paraId="5D22BD1F" w14:textId="77777777" w:rsidTr="00A72381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AB998AC" w14:textId="77777777" w:rsidR="00485B37" w:rsidRPr="008D7C43" w:rsidRDefault="007274E1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485B37" w:rsidRPr="008D7C43">
              <w:rPr>
                <w:rFonts w:cs="Arial"/>
                <w:u w:val="single"/>
              </w:rPr>
              <w:t>:</w:t>
            </w:r>
          </w:p>
        </w:tc>
      </w:tr>
      <w:tr w:rsidR="00485B37" w:rsidRPr="008D7C43" w14:paraId="640F939D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18BE48C6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56FA86BB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14:paraId="14B02049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49EEC84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1FE44ECF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14:paraId="04B94CA2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3D35621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1D9C0004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14:paraId="34DE6B70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53BD98A6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277879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2B96022E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14:paraId="63BFEADE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53CC8187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6791E9B6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</w:tbl>
    <w:p w14:paraId="54A23B3C" w14:textId="77777777" w:rsidR="00485B37" w:rsidRDefault="00485B37" w:rsidP="008D7C43">
      <w:pPr>
        <w:spacing w:line="276" w:lineRule="auto"/>
        <w:jc w:val="both"/>
        <w:rPr>
          <w:rFonts w:cs="Arial"/>
        </w:rPr>
      </w:pPr>
    </w:p>
    <w:p w14:paraId="6EC75EE9" w14:textId="77777777" w:rsidR="00485B37" w:rsidRDefault="00485B37" w:rsidP="00485B37">
      <w:pPr>
        <w:pStyle w:val="Zhlav"/>
        <w:tabs>
          <w:tab w:val="clear" w:pos="4536"/>
          <w:tab w:val="center" w:pos="0"/>
        </w:tabs>
        <w:spacing w:line="360" w:lineRule="auto"/>
        <w:jc w:val="center"/>
        <w:rPr>
          <w:rFonts w:ascii="Verdana" w:hAnsi="Verdana"/>
          <w:sz w:val="22"/>
          <w:szCs w:val="22"/>
        </w:rPr>
      </w:pPr>
      <w:r w:rsidRPr="00E74DB6">
        <w:rPr>
          <w:rFonts w:ascii="Verdana" w:hAnsi="Verdana" w:cs="Arial"/>
          <w:sz w:val="22"/>
          <w:szCs w:val="22"/>
        </w:rPr>
        <w:t>kter</w:t>
      </w:r>
      <w:r>
        <w:rPr>
          <w:rFonts w:ascii="Verdana" w:hAnsi="Verdana" w:cs="Arial"/>
          <w:sz w:val="22"/>
          <w:szCs w:val="22"/>
        </w:rPr>
        <w:t>ý</w:t>
      </w:r>
      <w:r w:rsidRPr="00E74DB6">
        <w:rPr>
          <w:rFonts w:ascii="Verdana" w:hAnsi="Verdana" w:cs="Arial"/>
          <w:sz w:val="22"/>
          <w:szCs w:val="22"/>
        </w:rPr>
        <w:t xml:space="preserve"> samostatně/společně s jinou osobou/společně s jinými osobami</w:t>
      </w:r>
      <w:r w:rsidR="009F4AB0">
        <w:rPr>
          <w:rFonts w:ascii="Verdana" w:hAnsi="Verdana" w:cs="Arial"/>
          <w:sz w:val="22"/>
          <w:szCs w:val="22"/>
        </w:rPr>
        <w:t>*)</w:t>
      </w:r>
      <w:r>
        <w:rPr>
          <w:rFonts w:ascii="Verdana" w:hAnsi="Verdana" w:cs="Arial"/>
          <w:sz w:val="22"/>
          <w:szCs w:val="22"/>
        </w:rPr>
        <w:t xml:space="preserve"> (dále jen jako „dodavatel“) </w:t>
      </w:r>
      <w:r>
        <w:rPr>
          <w:rFonts w:ascii="Verdana" w:hAnsi="Verdana"/>
          <w:sz w:val="22"/>
          <w:szCs w:val="22"/>
        </w:rPr>
        <w:t xml:space="preserve">hodlá </w:t>
      </w:r>
      <w:r>
        <w:rPr>
          <w:rFonts w:ascii="Verdana" w:hAnsi="Verdana" w:cs="Arial"/>
          <w:sz w:val="22"/>
          <w:szCs w:val="22"/>
        </w:rPr>
        <w:t>pod</w:t>
      </w:r>
      <w:r>
        <w:rPr>
          <w:rFonts w:ascii="Verdana" w:hAnsi="Verdana"/>
          <w:sz w:val="22"/>
          <w:szCs w:val="22"/>
        </w:rPr>
        <w:t xml:space="preserve">at </w:t>
      </w:r>
      <w:r>
        <w:rPr>
          <w:rFonts w:ascii="Verdana" w:hAnsi="Verdana" w:cs="Arial"/>
          <w:sz w:val="22"/>
          <w:szCs w:val="22"/>
        </w:rPr>
        <w:t>nabídku na výše uvedenou veřejn</w:t>
      </w:r>
      <w:r>
        <w:rPr>
          <w:rFonts w:ascii="Verdana" w:hAnsi="Verdana"/>
          <w:sz w:val="22"/>
          <w:szCs w:val="22"/>
        </w:rPr>
        <w:t>ou</w:t>
      </w:r>
      <w:r>
        <w:rPr>
          <w:rFonts w:ascii="Verdana" w:hAnsi="Verdana" w:cs="Arial"/>
          <w:sz w:val="22"/>
          <w:szCs w:val="22"/>
        </w:rPr>
        <w:t xml:space="preserve"> </w:t>
      </w:r>
      <w:r w:rsidRPr="00E74DB6">
        <w:rPr>
          <w:rFonts w:ascii="Verdana" w:hAnsi="Verdana" w:cs="Arial"/>
          <w:sz w:val="22"/>
          <w:szCs w:val="22"/>
        </w:rPr>
        <w:t>zakázk</w:t>
      </w:r>
      <w:r w:rsidRPr="00E74DB6">
        <w:rPr>
          <w:rFonts w:ascii="Verdana" w:hAnsi="Verdana"/>
          <w:sz w:val="22"/>
          <w:szCs w:val="22"/>
        </w:rPr>
        <w:t xml:space="preserve">u </w:t>
      </w:r>
    </w:p>
    <w:p w14:paraId="719102FB" w14:textId="77777777" w:rsidR="00485B37" w:rsidRDefault="00485B37" w:rsidP="00485B37">
      <w:pPr>
        <w:jc w:val="center"/>
        <w:rPr>
          <w:rFonts w:cs="Arial"/>
          <w:b/>
        </w:rPr>
      </w:pPr>
    </w:p>
    <w:p w14:paraId="632C5E94" w14:textId="77777777" w:rsidR="00485B37" w:rsidRDefault="00485B37" w:rsidP="00485B37">
      <w:pPr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čestně a pravdivě prohlašuje, že:</w:t>
      </w:r>
    </w:p>
    <w:p w14:paraId="3835364C" w14:textId="77777777" w:rsidR="00485B37" w:rsidRDefault="00485B37" w:rsidP="00485B37">
      <w:pPr>
        <w:rPr>
          <w:rFonts w:cs="Arial"/>
          <w:bCs/>
        </w:rPr>
      </w:pPr>
    </w:p>
    <w:p w14:paraId="6C70D5FA" w14:textId="58DF7EF2" w:rsidR="00485B37" w:rsidRDefault="00485B37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Verdana"/>
        </w:rPr>
      </w:pPr>
      <w:r>
        <w:rPr>
          <w:rFonts w:cs="Verdana"/>
        </w:rPr>
        <w:t xml:space="preserve">se před předložením Dokladů </w:t>
      </w:r>
      <w:r w:rsidR="00BF6C0A">
        <w:rPr>
          <w:rFonts w:cs="Verdana"/>
        </w:rPr>
        <w:t>o kvalifikaci</w:t>
      </w:r>
      <w:r>
        <w:rPr>
          <w:rFonts w:cs="Verdana"/>
        </w:rPr>
        <w:t xml:space="preserve"> podrobně </w:t>
      </w:r>
      <w:r w:rsidRPr="001E1D42">
        <w:rPr>
          <w:rFonts w:cs="Verdana"/>
          <w:b/>
        </w:rPr>
        <w:t>seznámil se zadávacími podmínkami</w:t>
      </w:r>
      <w:r>
        <w:rPr>
          <w:rFonts w:cs="Verdana"/>
        </w:rPr>
        <w:t>,</w:t>
      </w:r>
    </w:p>
    <w:p w14:paraId="3FCDC5E4" w14:textId="77777777" w:rsidR="00485B37" w:rsidRDefault="004A2D9B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Verdana"/>
        </w:rPr>
      </w:pPr>
      <w:r>
        <w:rPr>
          <w:rFonts w:cs="Verdana"/>
        </w:rPr>
        <w:t xml:space="preserve">není nezpůsobilým dodavatelem ve smyslu </w:t>
      </w:r>
      <w:r w:rsidR="00485B37">
        <w:rPr>
          <w:rFonts w:cs="Verdana"/>
        </w:rPr>
        <w:t xml:space="preserve">§ </w:t>
      </w:r>
      <w:r w:rsidR="000B1BDF">
        <w:rPr>
          <w:rFonts w:cs="Verdana"/>
        </w:rPr>
        <w:t>74</w:t>
      </w:r>
      <w:r w:rsidR="00485B37">
        <w:rPr>
          <w:rFonts w:cs="Verdana"/>
        </w:rPr>
        <w:t xml:space="preserve"> </w:t>
      </w:r>
      <w:r w:rsidR="00132A71">
        <w:rPr>
          <w:rFonts w:cs="Verdana"/>
        </w:rPr>
        <w:t>Zákona</w:t>
      </w:r>
      <w:r w:rsidR="00485B37">
        <w:rPr>
          <w:rFonts w:cs="Verdana"/>
        </w:rPr>
        <w:t xml:space="preserve">, </w:t>
      </w:r>
      <w:r>
        <w:rPr>
          <w:rFonts w:cs="Verdana"/>
        </w:rPr>
        <w:t>tedy dodavatel</w:t>
      </w:r>
      <w:r w:rsidR="004F7137">
        <w:rPr>
          <w:rFonts w:cs="Verdana"/>
        </w:rPr>
        <w:t>em</w:t>
      </w:r>
      <w:r>
        <w:rPr>
          <w:rFonts w:cs="Verdana"/>
        </w:rPr>
        <w:t>, který</w:t>
      </w:r>
      <w:r w:rsidR="00485B37">
        <w:rPr>
          <w:rFonts w:cs="Verdana"/>
        </w:rPr>
        <w:t>:</w:t>
      </w:r>
    </w:p>
    <w:p w14:paraId="542D8F39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 xml:space="preserve">byl v zemi svého sídla v posledních 5 letech před zahájením zadávacího řízení pravomocně odsouzen </w:t>
      </w:r>
      <w:r w:rsidR="004F7137">
        <w:rPr>
          <w:sz w:val="18"/>
          <w:szCs w:val="18"/>
        </w:rPr>
        <w:t>pro</w:t>
      </w:r>
      <w:r w:rsidRPr="004F7137">
        <w:rPr>
          <w:sz w:val="18"/>
          <w:szCs w:val="18"/>
        </w:rPr>
        <w:t xml:space="preserve"> </w:t>
      </w:r>
    </w:p>
    <w:p w14:paraId="72DC5DEA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trestný čin spáchaný ve prospěch organizované zločinecké skupiny nebo trestný čin účasti na organizované zločinecké skupině,</w:t>
      </w:r>
    </w:p>
    <w:p w14:paraId="0B0BBC8B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trestný čin obchodování s lidmi,</w:t>
      </w:r>
    </w:p>
    <w:p w14:paraId="5C4CCE93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tyto trestné činy proti majetku</w:t>
      </w:r>
    </w:p>
    <w:p w14:paraId="099DD272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podvod,</w:t>
      </w:r>
    </w:p>
    <w:p w14:paraId="069F0841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úvěrový podvod,</w:t>
      </w:r>
    </w:p>
    <w:p w14:paraId="1E0C58DE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dotační podvod,</w:t>
      </w:r>
    </w:p>
    <w:p w14:paraId="0A150072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legalizace výnosů z trestné činnosti,</w:t>
      </w:r>
    </w:p>
    <w:p w14:paraId="62BEC55E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legalizace výnosů z trestné činnosti z nedbalosti,</w:t>
      </w:r>
    </w:p>
    <w:p w14:paraId="4BA68A94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lastRenderedPageBreak/>
        <w:t>tyto trestné činy hospodářské</w:t>
      </w:r>
    </w:p>
    <w:p w14:paraId="4F1F2B07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zneužití informace a postavení v obchodním styku,</w:t>
      </w:r>
    </w:p>
    <w:p w14:paraId="79C28E85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sjednání výhody při zadání veřejné zakázky, při veřejné soutěži a veřejné dražbě,</w:t>
      </w:r>
    </w:p>
    <w:p w14:paraId="37E2827F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pletichy při zadání veřejné zakázky a při veřejné soutěži,</w:t>
      </w:r>
    </w:p>
    <w:p w14:paraId="07B5177C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pletichy při veřejné dražbě,</w:t>
      </w:r>
    </w:p>
    <w:p w14:paraId="49529F40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poškození finančních zájmů Evropské unie,</w:t>
      </w:r>
    </w:p>
    <w:p w14:paraId="01B444BA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obecně nebezpečné,</w:t>
      </w:r>
    </w:p>
    <w:p w14:paraId="7BBD4B50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proti České republice, cizímu státu a mezinárodní organizaci,</w:t>
      </w:r>
    </w:p>
    <w:p w14:paraId="27FF41AA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tyto trestné činy proti pořádku ve věcech veřejných</w:t>
      </w:r>
    </w:p>
    <w:p w14:paraId="0686DC12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proti výkonu pravomoci orgánu veřejné moci a úřední osoby,</w:t>
      </w:r>
    </w:p>
    <w:p w14:paraId="7EB552B0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úředních osob,</w:t>
      </w:r>
    </w:p>
    <w:p w14:paraId="0D3213F7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úplatkářství,</w:t>
      </w:r>
    </w:p>
    <w:p w14:paraId="55349F1B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jiná rušení činnosti orgánu veřejné moci.</w:t>
      </w:r>
    </w:p>
    <w:p w14:paraId="5EC8A75F" w14:textId="77777777" w:rsidR="004A2D9B" w:rsidRPr="004A2D9B" w:rsidRDefault="004A2D9B" w:rsidP="004A2D9B">
      <w:pPr>
        <w:pStyle w:val="Odstavecseseznamem"/>
        <w:widowControl w:val="0"/>
        <w:autoSpaceDE w:val="0"/>
        <w:autoSpaceDN w:val="0"/>
        <w:adjustRightInd w:val="0"/>
        <w:spacing w:after="0"/>
        <w:ind w:left="644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nebo obdobný trestný čin podle právního řádu země sídla dodavatele; k zahlazeným odsouzením se nepřihlíží,</w:t>
      </w:r>
    </w:p>
    <w:p w14:paraId="52C9DC2D" w14:textId="77777777" w:rsidR="004A2D9B" w:rsidRPr="004A2D9B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má v České republice nebo v zemi svého sídla v evidenci daní zachycen splatný daňový nedoplatek,</w:t>
      </w:r>
    </w:p>
    <w:p w14:paraId="25107D12" w14:textId="77777777" w:rsidR="004A2D9B" w:rsidRPr="004A2D9B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má v České republice nebo v zemi svého sídla splatný nedoplatek na pojistném nebo na penále na veřejné zdravotní pojištění,</w:t>
      </w:r>
    </w:p>
    <w:p w14:paraId="049AE366" w14:textId="77777777" w:rsidR="004A2D9B" w:rsidRPr="004A2D9B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14:paraId="45127AF3" w14:textId="77777777" w:rsidR="004A2D9B" w:rsidRPr="004A2D9B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71038D46" w14:textId="77777777" w:rsidR="00485B37" w:rsidRDefault="00485B37" w:rsidP="0018688C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sz w:val="18"/>
          <w:szCs w:val="18"/>
        </w:rPr>
      </w:pPr>
    </w:p>
    <w:p w14:paraId="304F9DD5" w14:textId="77777777" w:rsidR="004A2D9B" w:rsidRPr="004A2D9B" w:rsidRDefault="004A2D9B" w:rsidP="004A2D9B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Je-li dodavatelem právnická osoba, musí podmínku podle odstavce písm. a) splňovat tato právnická osoba a zároveň každý člen statutárního orgánu. Je-li členem statutárního orgánu dodavatele právnická osoba, musí podmínku podle odstavce písm. a) splňovat</w:t>
      </w:r>
    </w:p>
    <w:p w14:paraId="7966C154" w14:textId="77777777" w:rsidR="004A2D9B" w:rsidRPr="004A2D9B" w:rsidRDefault="004A2D9B" w:rsidP="004A2D9B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tato právnická osoba,</w:t>
      </w:r>
    </w:p>
    <w:p w14:paraId="7613A242" w14:textId="77777777" w:rsidR="004A2D9B" w:rsidRPr="004A2D9B" w:rsidRDefault="004A2D9B" w:rsidP="004A2D9B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každý člen statutárního orgánu této právnické osoby a</w:t>
      </w:r>
    </w:p>
    <w:p w14:paraId="6A44A9CC" w14:textId="77777777" w:rsidR="00485B37" w:rsidRPr="004F7137" w:rsidRDefault="004A2D9B" w:rsidP="004F7137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osoba zastupující tuto právnickou osobu v statutárním orgánu dodavatele.</w:t>
      </w:r>
    </w:p>
    <w:p w14:paraId="6732DFA2" w14:textId="77777777" w:rsidR="004F7137" w:rsidRDefault="004F7137" w:rsidP="00485B37">
      <w:pPr>
        <w:pStyle w:val="Standard"/>
        <w:tabs>
          <w:tab w:val="left" w:pos="1434"/>
        </w:tabs>
        <w:ind w:left="426"/>
        <w:jc w:val="both"/>
        <w:rPr>
          <w:rFonts w:ascii="Verdana" w:hAnsi="Verdana" w:cs="Arial"/>
          <w:sz w:val="22"/>
          <w:szCs w:val="22"/>
        </w:rPr>
      </w:pPr>
    </w:p>
    <w:p w14:paraId="25BA329A" w14:textId="77777777" w:rsidR="00485B37" w:rsidRPr="005C5367" w:rsidRDefault="004D3992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Arial"/>
        </w:rPr>
      </w:pPr>
      <w:r>
        <w:rPr>
          <w:rFonts w:cs="Arial"/>
        </w:rPr>
        <w:t>s</w:t>
      </w:r>
      <w:r w:rsidR="00485B37" w:rsidRPr="005C5367">
        <w:rPr>
          <w:rFonts w:cs="Arial"/>
        </w:rPr>
        <w:t xml:space="preserve">plňuje </w:t>
      </w:r>
      <w:r w:rsidR="00485B37" w:rsidRPr="004D3992">
        <w:rPr>
          <w:rFonts w:cs="Arial"/>
          <w:b/>
        </w:rPr>
        <w:t xml:space="preserve">profesní </w:t>
      </w:r>
      <w:r w:rsidR="000B1BDF">
        <w:rPr>
          <w:rFonts w:cs="Arial"/>
          <w:b/>
        </w:rPr>
        <w:t>způsobilost</w:t>
      </w:r>
      <w:r w:rsidR="002726C7">
        <w:rPr>
          <w:rFonts w:cs="Arial"/>
        </w:rPr>
        <w:t>, kter</w:t>
      </w:r>
      <w:r w:rsidR="00796C98">
        <w:rPr>
          <w:rFonts w:cs="Arial"/>
        </w:rPr>
        <w:t>ou</w:t>
      </w:r>
      <w:r w:rsidR="002726C7">
        <w:rPr>
          <w:rFonts w:cs="Arial"/>
        </w:rPr>
        <w:t xml:space="preserve"> z</w:t>
      </w:r>
      <w:r w:rsidR="00485B37" w:rsidRPr="005C5367">
        <w:rPr>
          <w:rFonts w:cs="Arial"/>
        </w:rPr>
        <w:t>adavatel požadoval v zadávací dokumentaci</w:t>
      </w:r>
      <w:r>
        <w:rPr>
          <w:rFonts w:cs="Arial"/>
        </w:rPr>
        <w:t>,</w:t>
      </w:r>
    </w:p>
    <w:p w14:paraId="301F9017" w14:textId="77777777" w:rsidR="00485B37" w:rsidRPr="0065290F" w:rsidRDefault="00485B37" w:rsidP="004D3992">
      <w:pPr>
        <w:numPr>
          <w:ilvl w:val="0"/>
          <w:numId w:val="14"/>
        </w:numPr>
        <w:spacing w:after="0"/>
        <w:ind w:left="284" w:hanging="284"/>
        <w:jc w:val="both"/>
        <w:rPr>
          <w:rFonts w:cs="Arial"/>
        </w:rPr>
      </w:pPr>
      <w:r>
        <w:rPr>
          <w:rFonts w:cs="Arial"/>
          <w:bCs/>
        </w:rPr>
        <w:t xml:space="preserve">podpisem tohoto prohlášení potvrzuje pravdivost a správnost veškerých </w:t>
      </w:r>
      <w:r w:rsidR="004D3992">
        <w:rPr>
          <w:rFonts w:cs="Arial"/>
          <w:bCs/>
        </w:rPr>
        <w:t>údajů</w:t>
      </w:r>
      <w:r>
        <w:rPr>
          <w:rFonts w:cs="Arial"/>
          <w:bCs/>
        </w:rPr>
        <w:t xml:space="preserve"> uvedených v</w:t>
      </w:r>
      <w:r w:rsidR="004D3992">
        <w:rPr>
          <w:rFonts w:cs="Arial"/>
          <w:bCs/>
        </w:rPr>
        <w:t> tomto čestném prohlášení</w:t>
      </w:r>
      <w:r>
        <w:rPr>
          <w:rFonts w:cs="Arial"/>
          <w:bCs/>
        </w:rPr>
        <w:t>.</w:t>
      </w:r>
    </w:p>
    <w:p w14:paraId="45E78E68" w14:textId="77777777" w:rsidR="00485B37" w:rsidRPr="002F7964" w:rsidRDefault="00D0710D" w:rsidP="004D3992">
      <w:pPr>
        <w:numPr>
          <w:ilvl w:val="0"/>
          <w:numId w:val="14"/>
        </w:numPr>
        <w:spacing w:after="0"/>
        <w:ind w:left="284" w:hanging="284"/>
        <w:jc w:val="both"/>
        <w:rPr>
          <w:rFonts w:cs="Arial"/>
        </w:rPr>
      </w:pPr>
      <w:r w:rsidRPr="002F7964">
        <w:rPr>
          <w:rFonts w:cs="Arial"/>
          <w:bCs/>
        </w:rPr>
        <w:t>r</w:t>
      </w:r>
      <w:r w:rsidR="00FB62FC" w:rsidRPr="002F7964">
        <w:rPr>
          <w:rFonts w:cs="Arial"/>
          <w:bCs/>
        </w:rPr>
        <w:t>ealizoval v posledních 3 letech následující zakázky</w:t>
      </w:r>
      <w:r w:rsidR="00485B37" w:rsidRPr="002F7964">
        <w:rPr>
          <w:rFonts w:cs="Arial"/>
          <w:bCs/>
        </w:rPr>
        <w:t>:</w:t>
      </w:r>
    </w:p>
    <w:p w14:paraId="5F4F13A1" w14:textId="77777777" w:rsidR="00FB62FC" w:rsidRPr="002F7964" w:rsidRDefault="00FB62FC" w:rsidP="00FB62FC">
      <w:pPr>
        <w:spacing w:after="0"/>
        <w:jc w:val="both"/>
        <w:rPr>
          <w:rFonts w:cs="Arial"/>
          <w:bCs/>
        </w:rPr>
      </w:pPr>
    </w:p>
    <w:tbl>
      <w:tblPr>
        <w:tblpPr w:leftFromText="141" w:rightFromText="141" w:vertAnchor="text" w:horzAnchor="margin" w:tblpX="150" w:tblpY="1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"/>
        <w:gridCol w:w="1562"/>
        <w:gridCol w:w="1504"/>
        <w:gridCol w:w="1654"/>
        <w:gridCol w:w="1918"/>
        <w:gridCol w:w="1701"/>
      </w:tblGrid>
      <w:tr w:rsidR="00FB62FC" w:rsidRPr="004109BF" w14:paraId="05AAB8BA" w14:textId="77777777" w:rsidTr="00CC2CC8">
        <w:trPr>
          <w:trHeight w:val="1782"/>
        </w:trPr>
        <w:tc>
          <w:tcPr>
            <w:tcW w:w="700" w:type="dxa"/>
          </w:tcPr>
          <w:p w14:paraId="77B0FE3F" w14:textId="77777777" w:rsidR="00FB62FC" w:rsidRPr="002F7964" w:rsidRDefault="00FB62FC" w:rsidP="00CC2CC8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proofErr w:type="spellStart"/>
            <w:r w:rsidRPr="002F7964">
              <w:rPr>
                <w:rFonts w:cs="Verdana"/>
              </w:rPr>
              <w:t>Poř</w:t>
            </w:r>
            <w:proofErr w:type="spellEnd"/>
            <w:r w:rsidRPr="002F7964">
              <w:rPr>
                <w:rFonts w:cs="Verdana"/>
              </w:rPr>
              <w:t>. číslo</w:t>
            </w:r>
          </w:p>
        </w:tc>
        <w:tc>
          <w:tcPr>
            <w:tcW w:w="1562" w:type="dxa"/>
          </w:tcPr>
          <w:p w14:paraId="5C16B344" w14:textId="77777777" w:rsidR="00FB62FC" w:rsidRPr="002F7964" w:rsidRDefault="00FB62FC" w:rsidP="00CC2CC8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r w:rsidRPr="002F7964">
              <w:rPr>
                <w:rFonts w:cs="Verdana"/>
              </w:rPr>
              <w:t>Objednatel</w:t>
            </w:r>
          </w:p>
        </w:tc>
        <w:tc>
          <w:tcPr>
            <w:tcW w:w="1504" w:type="dxa"/>
          </w:tcPr>
          <w:p w14:paraId="6DE8259F" w14:textId="77777777" w:rsidR="00FB62FC" w:rsidRPr="002F7964" w:rsidRDefault="00FB62FC" w:rsidP="00CC2CC8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r w:rsidRPr="002F7964">
              <w:rPr>
                <w:rFonts w:cs="Verdana"/>
              </w:rPr>
              <w:t>Dodávka</w:t>
            </w:r>
          </w:p>
        </w:tc>
        <w:tc>
          <w:tcPr>
            <w:tcW w:w="1654" w:type="dxa"/>
          </w:tcPr>
          <w:p w14:paraId="7DF83081" w14:textId="77777777" w:rsidR="00FB62FC" w:rsidRPr="002F7964" w:rsidRDefault="00FB62FC" w:rsidP="00CC2CC8">
            <w:pPr>
              <w:suppressAutoHyphens/>
              <w:spacing w:line="360" w:lineRule="auto"/>
              <w:ind w:firstLine="33"/>
              <w:jc w:val="center"/>
              <w:rPr>
                <w:rFonts w:cs="Verdana"/>
              </w:rPr>
            </w:pPr>
            <w:r w:rsidRPr="002F7964">
              <w:rPr>
                <w:rFonts w:cs="Verdana"/>
              </w:rPr>
              <w:t>Rozsah dodávky</w:t>
            </w:r>
          </w:p>
        </w:tc>
        <w:tc>
          <w:tcPr>
            <w:tcW w:w="1918" w:type="dxa"/>
          </w:tcPr>
          <w:p w14:paraId="3569CCDC" w14:textId="77777777" w:rsidR="00FB62FC" w:rsidRPr="002F7964" w:rsidRDefault="00FB62FC" w:rsidP="00CC2CC8">
            <w:pPr>
              <w:suppressAutoHyphens/>
              <w:spacing w:line="360" w:lineRule="auto"/>
              <w:rPr>
                <w:rFonts w:cs="Verdana"/>
              </w:rPr>
            </w:pPr>
            <w:r w:rsidRPr="002F7964">
              <w:rPr>
                <w:rFonts w:cs="Verdana"/>
              </w:rPr>
              <w:t>Cena dodávky v Kč bez DPH</w:t>
            </w:r>
          </w:p>
        </w:tc>
        <w:tc>
          <w:tcPr>
            <w:tcW w:w="1701" w:type="dxa"/>
          </w:tcPr>
          <w:p w14:paraId="36E4E179" w14:textId="77777777" w:rsidR="00FB62FC" w:rsidRPr="004109BF" w:rsidRDefault="00FB62FC" w:rsidP="00CC2CC8">
            <w:pPr>
              <w:suppressAutoHyphens/>
              <w:spacing w:line="360" w:lineRule="auto"/>
              <w:rPr>
                <w:rFonts w:cs="Verdana"/>
              </w:rPr>
            </w:pPr>
            <w:r w:rsidRPr="002F7964">
              <w:rPr>
                <w:rFonts w:cs="Verdana"/>
              </w:rPr>
              <w:t xml:space="preserve">Termín </w:t>
            </w:r>
            <w:r w:rsidR="00CC2CC8" w:rsidRPr="002F7964">
              <w:rPr>
                <w:rFonts w:cs="Verdana"/>
              </w:rPr>
              <w:t>realizace</w:t>
            </w:r>
            <w:r w:rsidR="00CC2CC8" w:rsidRPr="002F7964">
              <w:rPr>
                <w:rFonts w:cs="Verdana"/>
              </w:rPr>
              <w:br/>
            </w:r>
            <w:proofErr w:type="gramStart"/>
            <w:r w:rsidRPr="002F7964">
              <w:rPr>
                <w:rFonts w:cs="Verdana"/>
              </w:rPr>
              <w:t>od - do</w:t>
            </w:r>
            <w:proofErr w:type="gramEnd"/>
            <w:r w:rsidRPr="002F7964">
              <w:rPr>
                <w:rStyle w:val="Znakapoznpodarou"/>
                <w:rFonts w:cs="Verdana"/>
              </w:rPr>
              <w:footnoteReference w:id="1"/>
            </w:r>
          </w:p>
        </w:tc>
      </w:tr>
      <w:tr w:rsidR="00FB62FC" w:rsidRPr="004109BF" w14:paraId="3F848C3E" w14:textId="77777777" w:rsidTr="00CC2CC8">
        <w:trPr>
          <w:trHeight w:val="397"/>
        </w:trPr>
        <w:tc>
          <w:tcPr>
            <w:tcW w:w="700" w:type="dxa"/>
          </w:tcPr>
          <w:p w14:paraId="017D5BEA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1</w:t>
            </w:r>
          </w:p>
        </w:tc>
        <w:tc>
          <w:tcPr>
            <w:tcW w:w="1562" w:type="dxa"/>
          </w:tcPr>
          <w:p w14:paraId="413BD728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14:paraId="2FB9E762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14:paraId="09EE7558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14:paraId="1C18632C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14:paraId="6EA15D48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FB62FC" w:rsidRPr="004109BF" w14:paraId="08787C43" w14:textId="77777777" w:rsidTr="00CC2CC8">
        <w:trPr>
          <w:trHeight w:val="397"/>
        </w:trPr>
        <w:tc>
          <w:tcPr>
            <w:tcW w:w="700" w:type="dxa"/>
          </w:tcPr>
          <w:p w14:paraId="5B04EE61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2</w:t>
            </w:r>
          </w:p>
        </w:tc>
        <w:tc>
          <w:tcPr>
            <w:tcW w:w="1562" w:type="dxa"/>
          </w:tcPr>
          <w:p w14:paraId="6739E07E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14:paraId="32663923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14:paraId="16AAB4C1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14:paraId="2DE51D11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14:paraId="4998DD8E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FB62FC" w:rsidRPr="004109BF" w14:paraId="1D9A597F" w14:textId="77777777" w:rsidTr="00CC2CC8">
        <w:trPr>
          <w:trHeight w:val="397"/>
        </w:trPr>
        <w:tc>
          <w:tcPr>
            <w:tcW w:w="700" w:type="dxa"/>
          </w:tcPr>
          <w:p w14:paraId="1143CA7E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3</w:t>
            </w:r>
          </w:p>
        </w:tc>
        <w:tc>
          <w:tcPr>
            <w:tcW w:w="1562" w:type="dxa"/>
          </w:tcPr>
          <w:p w14:paraId="70BC076E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14:paraId="787607FC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14:paraId="631D46A8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14:paraId="752C7B76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14:paraId="4689554E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</w:tbl>
    <w:p w14:paraId="4FB430A7" w14:textId="77777777" w:rsidR="00FB62FC" w:rsidRPr="0065290F" w:rsidRDefault="00FB62FC" w:rsidP="00FB62FC">
      <w:pPr>
        <w:spacing w:after="0"/>
        <w:jc w:val="both"/>
        <w:rPr>
          <w:rFonts w:cs="Arial"/>
        </w:rPr>
      </w:pPr>
    </w:p>
    <w:p w14:paraId="4EBB5B25" w14:textId="77777777" w:rsidR="004F7137" w:rsidRPr="004F7137" w:rsidRDefault="007274E1" w:rsidP="009D271F">
      <w:pPr>
        <w:pStyle w:val="Odstavecseseznamem"/>
        <w:numPr>
          <w:ilvl w:val="0"/>
          <w:numId w:val="14"/>
        </w:numPr>
        <w:ind w:left="284" w:hanging="284"/>
        <w:jc w:val="both"/>
        <w:rPr>
          <w:rFonts w:cs="Arial"/>
        </w:rPr>
      </w:pPr>
      <w:r>
        <w:rPr>
          <w:rFonts w:cs="Verdana"/>
          <w:b/>
        </w:rPr>
        <w:t>Dodavatel</w:t>
      </w:r>
      <w:r w:rsidR="004F7137">
        <w:rPr>
          <w:rFonts w:cs="Verdana"/>
          <w:b/>
        </w:rPr>
        <w:t xml:space="preserve"> prohlašuje, že na případnou výzvu zadavatele v průběhu zadávacího řízení </w:t>
      </w:r>
      <w:proofErr w:type="gramStart"/>
      <w:r w:rsidR="004F7137" w:rsidRPr="001F4ED7">
        <w:rPr>
          <w:rFonts w:cs="Verdana"/>
          <w:b/>
        </w:rPr>
        <w:t>předloží</w:t>
      </w:r>
      <w:proofErr w:type="gramEnd"/>
      <w:r w:rsidR="004F7137" w:rsidRPr="001F4ED7">
        <w:rPr>
          <w:rFonts w:cs="Verdana"/>
          <w:b/>
        </w:rPr>
        <w:t xml:space="preserve"> zadavateli originály, či úředně ověřené kopie dokladů, které prokazují splnění kvalifikace </w:t>
      </w:r>
      <w:r w:rsidR="004F7137">
        <w:rPr>
          <w:rFonts w:cs="Verdana"/>
          <w:b/>
        </w:rPr>
        <w:t xml:space="preserve">(§ </w:t>
      </w:r>
      <w:r w:rsidR="003A73E5">
        <w:rPr>
          <w:rFonts w:cs="Verdana"/>
          <w:b/>
        </w:rPr>
        <w:t>53 odst. 4</w:t>
      </w:r>
      <w:r w:rsidR="004F7137">
        <w:rPr>
          <w:rFonts w:cs="Verdana"/>
          <w:b/>
        </w:rPr>
        <w:t xml:space="preserve"> Zákona)</w:t>
      </w:r>
      <w:r w:rsidR="003A73E5">
        <w:rPr>
          <w:rFonts w:cs="Verdana"/>
          <w:b/>
        </w:rPr>
        <w:t>.</w:t>
      </w:r>
    </w:p>
    <w:p w14:paraId="04A48A8A" w14:textId="77777777" w:rsidR="009D271F" w:rsidRDefault="009D271F" w:rsidP="009D271F">
      <w:pPr>
        <w:spacing w:line="276" w:lineRule="auto"/>
        <w:jc w:val="both"/>
        <w:rPr>
          <w:rFonts w:cs="Arial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369"/>
        <w:gridCol w:w="5953"/>
      </w:tblGrid>
      <w:tr w:rsidR="009D271F" w14:paraId="731CCD3A" w14:textId="77777777" w:rsidTr="009D271F">
        <w:trPr>
          <w:trHeight w:val="454"/>
        </w:trPr>
        <w:tc>
          <w:tcPr>
            <w:tcW w:w="3369" w:type="dxa"/>
            <w:shd w:val="clear" w:color="auto" w:fill="auto"/>
            <w:vAlign w:val="center"/>
          </w:tcPr>
          <w:p w14:paraId="3763796B" w14:textId="77777777" w:rsidR="009D271F" w:rsidRPr="00055335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Místo a datum podpisu: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7E35DAEE" w14:textId="77777777" w:rsidR="009D271F" w:rsidRDefault="009D271F" w:rsidP="00A72381">
            <w:pPr>
              <w:rPr>
                <w:rFonts w:cs="Arial"/>
              </w:rPr>
            </w:pPr>
          </w:p>
        </w:tc>
      </w:tr>
      <w:tr w:rsidR="009D271F" w14:paraId="41211AEA" w14:textId="77777777" w:rsidTr="009D271F">
        <w:trPr>
          <w:trHeight w:val="877"/>
        </w:trPr>
        <w:tc>
          <w:tcPr>
            <w:tcW w:w="3369" w:type="dxa"/>
            <w:shd w:val="clear" w:color="auto" w:fill="auto"/>
            <w:vAlign w:val="center"/>
          </w:tcPr>
          <w:p w14:paraId="32FA1226" w14:textId="77777777" w:rsidR="009D271F" w:rsidRPr="00055335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Jméno, příjmení a funkce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3E96FAD2" w14:textId="77777777" w:rsidR="009D271F" w:rsidRDefault="009D271F" w:rsidP="00A72381">
            <w:pPr>
              <w:rPr>
                <w:rFonts w:cs="Arial"/>
              </w:rPr>
            </w:pPr>
          </w:p>
        </w:tc>
      </w:tr>
      <w:tr w:rsidR="009D271F" w14:paraId="3D952F4E" w14:textId="77777777" w:rsidTr="009D271F">
        <w:trPr>
          <w:trHeight w:val="2261"/>
        </w:trPr>
        <w:tc>
          <w:tcPr>
            <w:tcW w:w="3369" w:type="dxa"/>
            <w:shd w:val="clear" w:color="auto" w:fill="auto"/>
            <w:vAlign w:val="center"/>
          </w:tcPr>
          <w:p w14:paraId="2E124792" w14:textId="77777777" w:rsidR="009D271F" w:rsidRPr="00055335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Podpis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0E50673C" w14:textId="77777777" w:rsidR="009D271F" w:rsidRDefault="009D271F" w:rsidP="00A72381">
            <w:pPr>
              <w:rPr>
                <w:rFonts w:cs="Arial"/>
              </w:rPr>
            </w:pPr>
          </w:p>
        </w:tc>
      </w:tr>
    </w:tbl>
    <w:p w14:paraId="25DE7E11" w14:textId="649D77E7" w:rsidR="009D271F" w:rsidRPr="009F4AB0" w:rsidRDefault="009D271F" w:rsidP="009D271F">
      <w:pPr>
        <w:rPr>
          <w:sz w:val="16"/>
          <w:szCs w:val="16"/>
        </w:rPr>
      </w:pPr>
      <w:r w:rsidRPr="009F4AB0">
        <w:rPr>
          <w:sz w:val="16"/>
          <w:szCs w:val="16"/>
        </w:rP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D271F" w14:paraId="34C63D92" w14:textId="77777777" w:rsidTr="00A72381">
        <w:tc>
          <w:tcPr>
            <w:tcW w:w="9212" w:type="dxa"/>
          </w:tcPr>
          <w:p w14:paraId="63970C78" w14:textId="77777777" w:rsidR="009D271F" w:rsidRPr="00680339" w:rsidRDefault="009D271F" w:rsidP="00A72381">
            <w:pPr>
              <w:jc w:val="center"/>
              <w:rPr>
                <w:b/>
              </w:rPr>
            </w:pPr>
            <w:r w:rsidRPr="00680339">
              <w:rPr>
                <w:b/>
              </w:rPr>
              <w:lastRenderedPageBreak/>
              <w:t>Veřejná zakázka</w:t>
            </w:r>
          </w:p>
        </w:tc>
      </w:tr>
      <w:tr w:rsidR="009D271F" w14:paraId="6D505250" w14:textId="77777777" w:rsidTr="00A72381">
        <w:trPr>
          <w:trHeight w:val="408"/>
        </w:trPr>
        <w:tc>
          <w:tcPr>
            <w:tcW w:w="9212" w:type="dxa"/>
          </w:tcPr>
          <w:p w14:paraId="3434EC0C" w14:textId="2512C809" w:rsidR="009D271F" w:rsidRPr="005F007A" w:rsidRDefault="004613D5" w:rsidP="00A72381">
            <w:pPr>
              <w:jc w:val="center"/>
              <w:rPr>
                <w:b/>
                <w:highlight w:val="yellow"/>
              </w:rPr>
            </w:pPr>
            <w:r>
              <w:rPr>
                <w:b/>
                <w:sz w:val="32"/>
                <w:szCs w:val="20"/>
              </w:rPr>
              <w:t xml:space="preserve">Dodávka elektřiny pro </w:t>
            </w:r>
            <w:r w:rsidRPr="005549F3">
              <w:rPr>
                <w:b/>
                <w:sz w:val="32"/>
                <w:szCs w:val="20"/>
              </w:rPr>
              <w:t>Město Hrušovany nad Jevišovkou a jím zřízené příspěvkové organizace</w:t>
            </w:r>
            <w:r>
              <w:rPr>
                <w:b/>
                <w:sz w:val="32"/>
                <w:szCs w:val="20"/>
              </w:rPr>
              <w:t xml:space="preserve"> v roce 2022</w:t>
            </w:r>
          </w:p>
        </w:tc>
      </w:tr>
    </w:tbl>
    <w:p w14:paraId="3D72AB9E" w14:textId="77777777" w:rsidR="009D271F" w:rsidRDefault="009D271F" w:rsidP="009D271F"/>
    <w:p w14:paraId="732E9D3E" w14:textId="77777777" w:rsidR="009D271F" w:rsidRDefault="009D271F" w:rsidP="009D271F"/>
    <w:p w14:paraId="5E535359" w14:textId="77777777" w:rsidR="009D271F" w:rsidRDefault="009D271F" w:rsidP="009D271F"/>
    <w:p w14:paraId="3DB1790A" w14:textId="77777777" w:rsidR="009D271F" w:rsidRDefault="009D271F" w:rsidP="009D271F">
      <w:pPr>
        <w:jc w:val="center"/>
        <w:rPr>
          <w:rFonts w:cs="Arial"/>
          <w:b/>
        </w:rPr>
      </w:pPr>
      <w:r>
        <w:rPr>
          <w:rFonts w:cs="Arial"/>
          <w:b/>
        </w:rPr>
        <w:t>NABÍDKA – KRYCÍ LIST</w:t>
      </w:r>
    </w:p>
    <w:p w14:paraId="5C7D4A33" w14:textId="77777777" w:rsidR="009D271F" w:rsidRDefault="009D271F" w:rsidP="009D271F">
      <w:pPr>
        <w:jc w:val="center"/>
        <w:rPr>
          <w:rFonts w:cs="Arial"/>
          <w:b/>
        </w:rPr>
      </w:pPr>
    </w:p>
    <w:p w14:paraId="4D947100" w14:textId="77777777" w:rsidR="009D271F" w:rsidRDefault="009D271F" w:rsidP="009D271F">
      <w:pPr>
        <w:jc w:val="center"/>
        <w:rPr>
          <w:rFonts w:cs="Arial"/>
          <w:b/>
        </w:rPr>
      </w:pPr>
    </w:p>
    <w:p w14:paraId="52BFEB1C" w14:textId="77777777" w:rsidR="009D271F" w:rsidRDefault="009D271F" w:rsidP="009D271F">
      <w:pPr>
        <w:jc w:val="cent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D271F" w14:paraId="7377915B" w14:textId="77777777" w:rsidTr="00A72381">
        <w:tc>
          <w:tcPr>
            <w:tcW w:w="4606" w:type="dxa"/>
          </w:tcPr>
          <w:p w14:paraId="27AB7068" w14:textId="77777777" w:rsidR="009D271F" w:rsidRPr="002F7964" w:rsidRDefault="009D271F" w:rsidP="00A72381">
            <w:pPr>
              <w:rPr>
                <w:b/>
              </w:rPr>
            </w:pPr>
            <w:r w:rsidRPr="002F7964">
              <w:rPr>
                <w:b/>
              </w:rPr>
              <w:t>Druh zadávacího řízení</w:t>
            </w:r>
          </w:p>
        </w:tc>
        <w:tc>
          <w:tcPr>
            <w:tcW w:w="4606" w:type="dxa"/>
          </w:tcPr>
          <w:p w14:paraId="77041A72" w14:textId="77777777" w:rsidR="009D271F" w:rsidRPr="002F7964" w:rsidRDefault="009D271F" w:rsidP="00A72381">
            <w:r w:rsidRPr="002F7964">
              <w:t>Zjednodušené podlimitní řízení</w:t>
            </w:r>
          </w:p>
        </w:tc>
      </w:tr>
      <w:tr w:rsidR="009D271F" w14:paraId="43BA55CF" w14:textId="77777777" w:rsidTr="00A72381">
        <w:tc>
          <w:tcPr>
            <w:tcW w:w="4606" w:type="dxa"/>
          </w:tcPr>
          <w:p w14:paraId="4D103955" w14:textId="77777777" w:rsidR="009D271F" w:rsidRPr="002F7964" w:rsidRDefault="009D271F" w:rsidP="00A72381">
            <w:pPr>
              <w:rPr>
                <w:b/>
              </w:rPr>
            </w:pPr>
            <w:r w:rsidRPr="002F7964">
              <w:rPr>
                <w:b/>
              </w:rPr>
              <w:t>Druh zakázky</w:t>
            </w:r>
          </w:p>
        </w:tc>
        <w:tc>
          <w:tcPr>
            <w:tcW w:w="4606" w:type="dxa"/>
          </w:tcPr>
          <w:p w14:paraId="027453AA" w14:textId="77777777" w:rsidR="009D271F" w:rsidRPr="002F7964" w:rsidRDefault="009D271F" w:rsidP="00A72381">
            <w:r w:rsidRPr="002F7964">
              <w:t>Dodávky</w:t>
            </w:r>
          </w:p>
        </w:tc>
      </w:tr>
    </w:tbl>
    <w:p w14:paraId="5E7AB0C1" w14:textId="77777777" w:rsidR="009D271F" w:rsidRDefault="009D271F" w:rsidP="009D271F">
      <w:pPr>
        <w:spacing w:line="360" w:lineRule="auto"/>
      </w:pPr>
    </w:p>
    <w:p w14:paraId="23DBC2B1" w14:textId="77777777" w:rsidR="009D271F" w:rsidRDefault="009D271F" w:rsidP="009D271F">
      <w:pPr>
        <w:spacing w:line="360" w:lineRule="auto"/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4644"/>
        <w:gridCol w:w="4536"/>
      </w:tblGrid>
      <w:tr w:rsidR="00073B80" w14:paraId="64D280E5" w14:textId="77777777" w:rsidTr="00073B80">
        <w:tc>
          <w:tcPr>
            <w:tcW w:w="4644" w:type="dxa"/>
          </w:tcPr>
          <w:p w14:paraId="1C2ECFDE" w14:textId="77777777" w:rsidR="00073B80" w:rsidRPr="009E145E" w:rsidRDefault="00073B80" w:rsidP="00073B80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>Zadavatel:</w:t>
            </w:r>
          </w:p>
          <w:p w14:paraId="4AE93251" w14:textId="77777777" w:rsidR="00073B80" w:rsidRDefault="00073B80" w:rsidP="00073B80">
            <w:pPr>
              <w:pStyle w:val="Normln0"/>
              <w:rPr>
                <w:rFonts w:ascii="Verdana" w:hAnsi="Verdana" w:cs="Arial"/>
                <w:b/>
                <w:sz w:val="22"/>
                <w:szCs w:val="22"/>
              </w:rPr>
            </w:pPr>
            <w:r w:rsidRPr="00B147F7">
              <w:rPr>
                <w:rFonts w:ascii="Verdana" w:hAnsi="Verdana" w:cs="Arial"/>
                <w:b/>
                <w:sz w:val="22"/>
                <w:szCs w:val="22"/>
              </w:rPr>
              <w:t>Město Hrušovany nad Jevišovkou</w:t>
            </w:r>
          </w:p>
          <w:p w14:paraId="6F3C2FE1" w14:textId="77777777" w:rsidR="00073B80" w:rsidRDefault="00073B80" w:rsidP="00073B80">
            <w:pPr>
              <w:pStyle w:val="Normln0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se sídlem náměstí Míru 22,</w:t>
            </w:r>
          </w:p>
          <w:p w14:paraId="7305BE80" w14:textId="77777777" w:rsidR="00073B80" w:rsidRPr="002C4616" w:rsidRDefault="00073B80" w:rsidP="00073B80">
            <w:pPr>
              <w:pStyle w:val="Normln0"/>
              <w:rPr>
                <w:rFonts w:ascii="Verdana" w:hAnsi="Verdana" w:cs="Arial"/>
                <w:sz w:val="22"/>
                <w:szCs w:val="22"/>
              </w:rPr>
            </w:pPr>
            <w:r w:rsidRPr="00677BCF">
              <w:rPr>
                <w:rFonts w:ascii="Verdana" w:hAnsi="Verdana" w:cs="Arial"/>
                <w:sz w:val="22"/>
                <w:szCs w:val="22"/>
              </w:rPr>
              <w:t>671 67 Hrušovany nad Jevišovkou</w:t>
            </w:r>
          </w:p>
          <w:p w14:paraId="3E6A26C4" w14:textId="77777777" w:rsidR="00073B80" w:rsidRDefault="00073B80" w:rsidP="00073B80">
            <w:pPr>
              <w:jc w:val="both"/>
              <w:rPr>
                <w:rFonts w:cs="Arial"/>
              </w:rPr>
            </w:pPr>
            <w:r w:rsidRPr="00B147F7">
              <w:rPr>
                <w:rFonts w:cs="Arial"/>
              </w:rPr>
              <w:t>nezapsáno v obchodním rejstříku</w:t>
            </w:r>
          </w:p>
          <w:p w14:paraId="095E0732" w14:textId="77777777" w:rsidR="00073B80" w:rsidRPr="00F96C33" w:rsidRDefault="00073B80" w:rsidP="00073B80">
            <w:pPr>
              <w:pStyle w:val="Bezmezer"/>
            </w:pPr>
          </w:p>
          <w:p w14:paraId="56714F7D" w14:textId="77777777" w:rsidR="00073B80" w:rsidRPr="00DF6151" w:rsidRDefault="00073B80" w:rsidP="00073B80">
            <w:pPr>
              <w:pStyle w:val="Bezmezer"/>
              <w:rPr>
                <w:u w:val="single"/>
              </w:rPr>
            </w:pPr>
          </w:p>
        </w:tc>
        <w:tc>
          <w:tcPr>
            <w:tcW w:w="4536" w:type="dxa"/>
          </w:tcPr>
          <w:p w14:paraId="40367B1D" w14:textId="77777777" w:rsidR="00073B80" w:rsidRPr="009E145E" w:rsidRDefault="00073B80" w:rsidP="00073B80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 xml:space="preserve">Zastoupení podle § </w:t>
            </w:r>
            <w:r>
              <w:rPr>
                <w:u w:val="single"/>
              </w:rPr>
              <w:t>43</w:t>
            </w:r>
            <w:r w:rsidRPr="009E145E">
              <w:rPr>
                <w:u w:val="single"/>
              </w:rPr>
              <w:t xml:space="preserve"> Zákona:</w:t>
            </w:r>
          </w:p>
          <w:p w14:paraId="1A6AF2B3" w14:textId="77777777" w:rsidR="00073B80" w:rsidRDefault="00073B80" w:rsidP="00073B80">
            <w:pPr>
              <w:pStyle w:val="Bezmezer"/>
            </w:pPr>
            <w:r>
              <w:rPr>
                <w:b/>
              </w:rPr>
              <w:t>QCM</w:t>
            </w:r>
            <w:r w:rsidRPr="00680339">
              <w:rPr>
                <w:b/>
              </w:rPr>
              <w:t>, s.r.o</w:t>
            </w:r>
            <w:r>
              <w:t>.</w:t>
            </w:r>
            <w:r>
              <w:rPr>
                <w:b/>
              </w:rPr>
              <w:t xml:space="preserve"> </w:t>
            </w:r>
          </w:p>
          <w:p w14:paraId="13ED8928" w14:textId="77777777" w:rsidR="00073B80" w:rsidRDefault="00073B80" w:rsidP="00073B80">
            <w:pPr>
              <w:pStyle w:val="Bezmezer"/>
            </w:pPr>
            <w:r>
              <w:t xml:space="preserve">se sídlem Bellova 370/40, </w:t>
            </w:r>
          </w:p>
          <w:p w14:paraId="1AB38BFD" w14:textId="77777777" w:rsidR="00073B80" w:rsidRDefault="00073B80" w:rsidP="00073B80">
            <w:pPr>
              <w:pStyle w:val="Bezmezer"/>
            </w:pPr>
            <w:r>
              <w:t>623 00 Brno</w:t>
            </w:r>
          </w:p>
          <w:p w14:paraId="750E352F" w14:textId="77777777" w:rsidR="00073B80" w:rsidRDefault="00073B80" w:rsidP="00073B80">
            <w:pPr>
              <w:pStyle w:val="Bezmezer"/>
              <w:rPr>
                <w:color w:val="000000"/>
              </w:rPr>
            </w:pPr>
            <w:r>
              <w:rPr>
                <w:color w:val="000000"/>
              </w:rPr>
              <w:t xml:space="preserve">zapsaná v obchodním rejstříku </w:t>
            </w:r>
          </w:p>
          <w:p w14:paraId="3D1B48D5" w14:textId="77777777" w:rsidR="00073B80" w:rsidRDefault="00073B80" w:rsidP="00073B80">
            <w:pPr>
              <w:pStyle w:val="Bezmezer"/>
            </w:pPr>
            <w:r>
              <w:rPr>
                <w:color w:val="000000"/>
              </w:rPr>
              <w:t xml:space="preserve">spisová značka C 40722 vedená u Krajského soudu v Brně </w:t>
            </w:r>
          </w:p>
          <w:p w14:paraId="3E47D566" w14:textId="77777777" w:rsidR="00073B80" w:rsidRDefault="00073B80" w:rsidP="00073B80">
            <w:pPr>
              <w:pStyle w:val="Bezmezer"/>
              <w:rPr>
                <w:rFonts w:cs="Arial"/>
              </w:rPr>
            </w:pPr>
          </w:p>
        </w:tc>
      </w:tr>
      <w:tr w:rsidR="00073B80" w:rsidRPr="00680339" w14:paraId="33272F0A" w14:textId="77777777" w:rsidTr="00073B80">
        <w:tc>
          <w:tcPr>
            <w:tcW w:w="4644" w:type="dxa"/>
          </w:tcPr>
          <w:p w14:paraId="5161A005" w14:textId="7746C268" w:rsidR="00073B80" w:rsidRDefault="00073B80" w:rsidP="00073B80">
            <w:pPr>
              <w:pStyle w:val="Bezmezer"/>
              <w:rPr>
                <w:b/>
              </w:rPr>
            </w:pPr>
            <w:r>
              <w:rPr>
                <w:b/>
              </w:rPr>
              <w:t xml:space="preserve">IČO: </w:t>
            </w:r>
            <w:r w:rsidRPr="005549F3">
              <w:rPr>
                <w:rFonts w:cs="Arial"/>
                <w:b/>
                <w:bCs/>
              </w:rPr>
              <w:t>00292877</w:t>
            </w:r>
          </w:p>
        </w:tc>
        <w:tc>
          <w:tcPr>
            <w:tcW w:w="4536" w:type="dxa"/>
          </w:tcPr>
          <w:p w14:paraId="1058A10D" w14:textId="77777777" w:rsidR="00073B80" w:rsidRPr="00680339" w:rsidRDefault="00073B80" w:rsidP="00073B80">
            <w:pPr>
              <w:pStyle w:val="Bezmezer"/>
              <w:rPr>
                <w:rFonts w:cs="Arial"/>
                <w:b/>
              </w:rPr>
            </w:pPr>
            <w:r w:rsidRPr="00680339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680339">
              <w:rPr>
                <w:b/>
              </w:rPr>
              <w:t>: 26262525</w:t>
            </w:r>
          </w:p>
        </w:tc>
      </w:tr>
    </w:tbl>
    <w:p w14:paraId="014458C5" w14:textId="77777777" w:rsidR="009D271F" w:rsidRDefault="009D271F" w:rsidP="009D271F">
      <w:pPr>
        <w:pStyle w:val="Standard"/>
        <w:rPr>
          <w:rFonts w:ascii="Verdana" w:hAnsi="Verdana" w:cs="Arial"/>
          <w:sz w:val="22"/>
          <w:szCs w:val="22"/>
        </w:rPr>
      </w:pPr>
    </w:p>
    <w:p w14:paraId="360E31A4" w14:textId="77777777" w:rsidR="009D271F" w:rsidRPr="008D7C43" w:rsidRDefault="009D271F" w:rsidP="009D271F">
      <w:pPr>
        <w:spacing w:line="360" w:lineRule="auto"/>
        <w:jc w:val="both"/>
        <w:rPr>
          <w:rFonts w:cs="Arial"/>
          <w:b/>
          <w:u w:val="single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35"/>
        <w:gridCol w:w="7053"/>
      </w:tblGrid>
      <w:tr w:rsidR="009D271F" w:rsidRPr="008D7C43" w14:paraId="0196881B" w14:textId="77777777" w:rsidTr="00A72381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599343A2" w14:textId="77777777" w:rsidR="009D271F" w:rsidRPr="008D7C43" w:rsidRDefault="007274E1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9D271F" w:rsidRPr="008D7C43">
              <w:rPr>
                <w:rFonts w:cs="Arial"/>
                <w:u w:val="single"/>
              </w:rPr>
              <w:t>:</w:t>
            </w:r>
          </w:p>
        </w:tc>
      </w:tr>
      <w:tr w:rsidR="009D271F" w:rsidRPr="008D7C43" w14:paraId="30CB81F7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06F016A7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3A1C9E7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0BDF366E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0A45B734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2F91EA88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3C2F2361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0D37D755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324C824A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7BBDE56A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776D198D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277879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2F7A23D8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62A2051E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3F170C71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72452B7B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</w:tbl>
    <w:p w14:paraId="7CAB3E6A" w14:textId="77777777" w:rsidR="009D271F" w:rsidRDefault="009D271F" w:rsidP="009D271F">
      <w:pPr>
        <w:spacing w:line="360" w:lineRule="auto"/>
      </w:pPr>
    </w:p>
    <w:p w14:paraId="508665A3" w14:textId="77777777" w:rsidR="009D271F" w:rsidRPr="004D33F0" w:rsidRDefault="003A73E5" w:rsidP="009D271F">
      <w:pPr>
        <w:spacing w:line="276" w:lineRule="auto"/>
        <w:jc w:val="both"/>
        <w:rPr>
          <w:rFonts w:cs="Arial"/>
          <w:i/>
          <w:iCs/>
        </w:rPr>
      </w:pPr>
      <w:r w:rsidRPr="004D33F0">
        <w:rPr>
          <w:rFonts w:cs="Arial"/>
          <w:i/>
          <w:iCs/>
        </w:rPr>
        <w:lastRenderedPageBreak/>
        <w:t>V případě, že nabídku předkládá více osob společně, budou na tomto místě uvedeny identifikační údaje všech dodavatelů, kteří předkládají společnou nabídku.</w:t>
      </w:r>
    </w:p>
    <w:p w14:paraId="4EF6053E" w14:textId="77777777" w:rsidR="009D271F" w:rsidRDefault="009D271F" w:rsidP="009D271F">
      <w:pPr>
        <w:spacing w:line="276" w:lineRule="auto"/>
        <w:jc w:val="both"/>
        <w:rPr>
          <w:rFonts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D271F" w14:paraId="15F172A0" w14:textId="77777777" w:rsidTr="00A72381">
        <w:tc>
          <w:tcPr>
            <w:tcW w:w="9212" w:type="dxa"/>
          </w:tcPr>
          <w:p w14:paraId="4F33EBFF" w14:textId="77777777" w:rsidR="009D271F" w:rsidRPr="00680339" w:rsidRDefault="009D271F" w:rsidP="00A72381">
            <w:pPr>
              <w:jc w:val="center"/>
              <w:rPr>
                <w:b/>
              </w:rPr>
            </w:pPr>
            <w:r w:rsidRPr="00680339">
              <w:rPr>
                <w:b/>
              </w:rPr>
              <w:t>Veřejná zakázka</w:t>
            </w:r>
          </w:p>
        </w:tc>
      </w:tr>
      <w:tr w:rsidR="009D271F" w14:paraId="75458511" w14:textId="77777777" w:rsidTr="00A72381">
        <w:trPr>
          <w:trHeight w:val="408"/>
        </w:trPr>
        <w:tc>
          <w:tcPr>
            <w:tcW w:w="9212" w:type="dxa"/>
          </w:tcPr>
          <w:p w14:paraId="6AC7278F" w14:textId="78A65A09" w:rsidR="009D271F" w:rsidRPr="00680339" w:rsidRDefault="004613D5" w:rsidP="00A72381">
            <w:pPr>
              <w:jc w:val="center"/>
              <w:rPr>
                <w:b/>
              </w:rPr>
            </w:pPr>
            <w:r>
              <w:rPr>
                <w:b/>
                <w:sz w:val="32"/>
                <w:szCs w:val="20"/>
              </w:rPr>
              <w:t xml:space="preserve">Dodávka elektřiny pro </w:t>
            </w:r>
            <w:r w:rsidRPr="005549F3">
              <w:rPr>
                <w:b/>
                <w:sz w:val="32"/>
                <w:szCs w:val="20"/>
              </w:rPr>
              <w:t>Město Hrušovany nad Jevišovkou a jím zřízené příspěvkové organizace</w:t>
            </w:r>
            <w:r>
              <w:rPr>
                <w:b/>
                <w:sz w:val="32"/>
                <w:szCs w:val="20"/>
              </w:rPr>
              <w:t xml:space="preserve"> v roce 2022</w:t>
            </w:r>
          </w:p>
        </w:tc>
      </w:tr>
    </w:tbl>
    <w:p w14:paraId="673322E5" w14:textId="77777777" w:rsidR="002F7964" w:rsidRDefault="002F7964" w:rsidP="009D271F">
      <w:pPr>
        <w:jc w:val="center"/>
        <w:rPr>
          <w:b/>
        </w:rPr>
      </w:pPr>
    </w:p>
    <w:p w14:paraId="2316FB75" w14:textId="77777777" w:rsidR="002F7964" w:rsidRDefault="002F7964" w:rsidP="009D271F">
      <w:pPr>
        <w:jc w:val="center"/>
        <w:rPr>
          <w:b/>
        </w:rPr>
      </w:pPr>
    </w:p>
    <w:p w14:paraId="3CF35DB7" w14:textId="77777777" w:rsidR="002F7964" w:rsidRDefault="002F7964" w:rsidP="009D271F">
      <w:pPr>
        <w:jc w:val="center"/>
        <w:rPr>
          <w:b/>
        </w:rPr>
      </w:pPr>
    </w:p>
    <w:p w14:paraId="60F09CBE" w14:textId="43B97612" w:rsidR="009D271F" w:rsidRPr="00485B37" w:rsidRDefault="00796281" w:rsidP="009D271F">
      <w:pPr>
        <w:jc w:val="center"/>
        <w:rPr>
          <w:b/>
        </w:rPr>
      </w:pPr>
      <w:r>
        <w:rPr>
          <w:b/>
        </w:rPr>
        <w:t>PROHLÁŠENÍ KE ZPRACOVÁNÍ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35"/>
        <w:gridCol w:w="7053"/>
      </w:tblGrid>
      <w:tr w:rsidR="009D271F" w:rsidRPr="008D7C43" w14:paraId="40564BBE" w14:textId="77777777" w:rsidTr="00A72381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9BA04C9" w14:textId="77777777" w:rsidR="009D271F" w:rsidRPr="008D7C43" w:rsidRDefault="007274E1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9D271F" w:rsidRPr="008D7C43">
              <w:rPr>
                <w:rFonts w:cs="Arial"/>
                <w:u w:val="single"/>
              </w:rPr>
              <w:t>:</w:t>
            </w:r>
          </w:p>
        </w:tc>
      </w:tr>
      <w:tr w:rsidR="009D271F" w:rsidRPr="008D7C43" w14:paraId="747AC245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9A47EC1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69F9DEF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09318556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247BD937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3E48C81B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5489E956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BD4D955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3FA26859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55FF6C50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9C95B43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277879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CBEFD12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53BF65F6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2EB0B8F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E274643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</w:tbl>
    <w:p w14:paraId="70B75E3D" w14:textId="21AD24AE" w:rsidR="00796281" w:rsidRDefault="00796281" w:rsidP="009D271F">
      <w:pPr>
        <w:spacing w:line="276" w:lineRule="auto"/>
        <w:jc w:val="both"/>
        <w:rPr>
          <w:rFonts w:cs="Arial"/>
        </w:rPr>
      </w:pPr>
      <w:proofErr w:type="gramStart"/>
      <w:r>
        <w:rPr>
          <w:rFonts w:cs="Arial"/>
        </w:rPr>
        <w:t>,který</w:t>
      </w:r>
      <w:proofErr w:type="gramEnd"/>
      <w:r>
        <w:rPr>
          <w:rFonts w:cs="Arial"/>
        </w:rPr>
        <w:t xml:space="preserve"> </w:t>
      </w:r>
      <w:r w:rsidR="007274E1">
        <w:rPr>
          <w:rFonts w:cs="Arial"/>
        </w:rPr>
        <w:t xml:space="preserve">bude účastníkem zadávacího řízení výše </w:t>
      </w:r>
      <w:r>
        <w:rPr>
          <w:rFonts w:cs="Arial"/>
        </w:rPr>
        <w:t>uvede</w:t>
      </w:r>
      <w:r w:rsidR="007274E1">
        <w:rPr>
          <w:rFonts w:cs="Arial"/>
        </w:rPr>
        <w:t>né</w:t>
      </w:r>
      <w:r>
        <w:rPr>
          <w:rFonts w:cs="Arial"/>
        </w:rPr>
        <w:t xml:space="preserve"> veřejn</w:t>
      </w:r>
      <w:r w:rsidR="007274E1">
        <w:rPr>
          <w:rFonts w:cs="Arial"/>
        </w:rPr>
        <w:t>é</w:t>
      </w:r>
      <w:r>
        <w:rPr>
          <w:rFonts w:cs="Arial"/>
        </w:rPr>
        <w:t xml:space="preserve"> zakázk</w:t>
      </w:r>
      <w:r w:rsidR="007274E1">
        <w:rPr>
          <w:rFonts w:cs="Arial"/>
        </w:rPr>
        <w:t>y</w:t>
      </w:r>
    </w:p>
    <w:p w14:paraId="45A73C20" w14:textId="77777777" w:rsidR="00796281" w:rsidRPr="00796281" w:rsidRDefault="00796281" w:rsidP="00796281">
      <w:pPr>
        <w:spacing w:line="276" w:lineRule="auto"/>
        <w:jc w:val="center"/>
        <w:rPr>
          <w:rFonts w:cs="Arial"/>
          <w:b/>
        </w:rPr>
      </w:pPr>
      <w:r w:rsidRPr="00796281">
        <w:rPr>
          <w:rFonts w:cs="Arial"/>
          <w:b/>
        </w:rPr>
        <w:t>předkládá</w:t>
      </w:r>
    </w:p>
    <w:p w14:paraId="3BBA7C1B" w14:textId="77777777" w:rsidR="00796281" w:rsidRDefault="00796281" w:rsidP="003A73E5">
      <w:pPr>
        <w:pStyle w:val="Odstavecseseznamem"/>
        <w:numPr>
          <w:ilvl w:val="0"/>
          <w:numId w:val="17"/>
        </w:numPr>
        <w:spacing w:line="276" w:lineRule="auto"/>
        <w:jc w:val="both"/>
        <w:rPr>
          <w:rFonts w:cs="Arial"/>
        </w:rPr>
      </w:pPr>
      <w:r w:rsidRPr="00796281">
        <w:rPr>
          <w:rFonts w:cs="Arial"/>
        </w:rPr>
        <w:t xml:space="preserve">tímto nabídku zpracovanou dle zadávacích podmínek v souladu s Výzvou k podání </w:t>
      </w:r>
      <w:proofErr w:type="gramStart"/>
      <w:r w:rsidRPr="00796281">
        <w:rPr>
          <w:rFonts w:cs="Arial"/>
        </w:rPr>
        <w:t xml:space="preserve">nabídek </w:t>
      </w:r>
      <w:r w:rsidR="00277879">
        <w:rPr>
          <w:rFonts w:cs="Arial"/>
        </w:rPr>
        <w:t>- Z</w:t>
      </w:r>
      <w:r w:rsidRPr="00796281">
        <w:rPr>
          <w:rFonts w:cs="Arial"/>
        </w:rPr>
        <w:t>adávací</w:t>
      </w:r>
      <w:proofErr w:type="gramEnd"/>
      <w:r w:rsidRPr="00796281">
        <w:rPr>
          <w:rFonts w:cs="Arial"/>
        </w:rPr>
        <w:t xml:space="preserve"> dokumentac</w:t>
      </w:r>
      <w:r w:rsidR="00277879">
        <w:rPr>
          <w:rFonts w:cs="Arial"/>
        </w:rPr>
        <w:t>í</w:t>
      </w:r>
      <w:r w:rsidR="00A240F1">
        <w:rPr>
          <w:rFonts w:cs="Arial"/>
        </w:rPr>
        <w:t>,</w:t>
      </w:r>
      <w:r w:rsidR="003A73E5">
        <w:rPr>
          <w:rFonts w:cs="Arial"/>
        </w:rPr>
        <w:t xml:space="preserve"> </w:t>
      </w:r>
    </w:p>
    <w:p w14:paraId="7C37E189" w14:textId="77777777" w:rsidR="00796281" w:rsidRPr="00C95746" w:rsidRDefault="00796281" w:rsidP="00796281">
      <w:pPr>
        <w:spacing w:before="120" w:after="120"/>
        <w:jc w:val="center"/>
        <w:rPr>
          <w:rFonts w:cs="Arial"/>
          <w:b/>
          <w:bCs/>
          <w:sz w:val="20"/>
          <w:szCs w:val="20"/>
        </w:rPr>
      </w:pPr>
      <w:r w:rsidRPr="00C95746">
        <w:rPr>
          <w:rFonts w:cs="Arial"/>
          <w:b/>
          <w:bCs/>
          <w:sz w:val="20"/>
          <w:szCs w:val="20"/>
        </w:rPr>
        <w:t>a čestně a pravdivě prohlašuje, že:</w:t>
      </w:r>
    </w:p>
    <w:p w14:paraId="06D43AC9" w14:textId="39972E63" w:rsidR="00796281" w:rsidRPr="00A75701" w:rsidRDefault="00796281" w:rsidP="00796281">
      <w:pPr>
        <w:pStyle w:val="Odstavecseseznamem"/>
        <w:numPr>
          <w:ilvl w:val="0"/>
          <w:numId w:val="19"/>
        </w:numPr>
      </w:pPr>
      <w:r w:rsidRPr="00796281">
        <w:rPr>
          <w:bCs/>
        </w:rPr>
        <w:t xml:space="preserve">se před podáním nabídky podrobně seznámil </w:t>
      </w:r>
      <w:r w:rsidRPr="00A75701">
        <w:t>se zadávacími podmínkami,</w:t>
      </w:r>
    </w:p>
    <w:p w14:paraId="16DFE7CC" w14:textId="77777777" w:rsidR="00796281" w:rsidRPr="00A75701" w:rsidRDefault="00796281" w:rsidP="00277879">
      <w:pPr>
        <w:pStyle w:val="Odstavecseseznamem"/>
        <w:numPr>
          <w:ilvl w:val="0"/>
          <w:numId w:val="19"/>
        </w:numPr>
        <w:jc w:val="both"/>
      </w:pPr>
      <w:r w:rsidRPr="00796281">
        <w:rPr>
          <w:bCs/>
        </w:rPr>
        <w:t>při zpracování nabídky přihlédla ke všem informacím a okolnostem významným pro plnění této veřejné zakázky,</w:t>
      </w:r>
    </w:p>
    <w:p w14:paraId="26CC281F" w14:textId="77DB6EA4" w:rsidR="00796281" w:rsidRPr="002F7964" w:rsidRDefault="00796281" w:rsidP="00277879">
      <w:pPr>
        <w:pStyle w:val="Odstavecseseznamem"/>
        <w:numPr>
          <w:ilvl w:val="0"/>
          <w:numId w:val="19"/>
        </w:numPr>
        <w:jc w:val="both"/>
      </w:pPr>
      <w:r w:rsidRPr="002F7964">
        <w:rPr>
          <w:bCs/>
        </w:rPr>
        <w:t xml:space="preserve">je vázán celým obsahem nabídky po celou dobu během zadávací lhůty, která začíná běžet okamžikem skončení lhůty pro podání nabídek a </w:t>
      </w:r>
      <w:proofErr w:type="gramStart"/>
      <w:r w:rsidRPr="002F7964">
        <w:rPr>
          <w:bCs/>
        </w:rPr>
        <w:t>končí</w:t>
      </w:r>
      <w:proofErr w:type="gramEnd"/>
      <w:r w:rsidRPr="002F7964">
        <w:rPr>
          <w:bCs/>
        </w:rPr>
        <w:t xml:space="preserve"> </w:t>
      </w:r>
      <w:r w:rsidR="00B7441A" w:rsidRPr="002F7964">
        <w:rPr>
          <w:bCs/>
        </w:rPr>
        <w:t>3 měsíce</w:t>
      </w:r>
      <w:r w:rsidRPr="002F7964">
        <w:rPr>
          <w:bCs/>
        </w:rPr>
        <w:t xml:space="preserve"> od skončení lhůty pro podání nabídek</w:t>
      </w:r>
      <w:r w:rsidR="00A240F1" w:rsidRPr="002F7964">
        <w:rPr>
          <w:bCs/>
        </w:rPr>
        <w:t>,</w:t>
      </w:r>
    </w:p>
    <w:p w14:paraId="012BEAC8" w14:textId="63FBC9C1" w:rsidR="00796281" w:rsidRDefault="00796281" w:rsidP="00277879">
      <w:pPr>
        <w:pStyle w:val="Odstavecseseznamem"/>
        <w:numPr>
          <w:ilvl w:val="0"/>
          <w:numId w:val="19"/>
        </w:numPr>
        <w:jc w:val="both"/>
        <w:rPr>
          <w:bCs/>
        </w:rPr>
      </w:pPr>
      <w:r w:rsidRPr="002F7964">
        <w:rPr>
          <w:bCs/>
        </w:rPr>
        <w:t>podpisem nabídky (návrhu smlouvy) potvrzuje správnost a závaznost nabídky v plném jejím rozsahu, tj. včetně tohoto Prohlášení;</w:t>
      </w:r>
    </w:p>
    <w:p w14:paraId="6E39E3B8" w14:textId="77777777" w:rsidR="00796281" w:rsidRPr="002F7964" w:rsidRDefault="00796281" w:rsidP="002F7964">
      <w:pPr>
        <w:pStyle w:val="Odstavecseseznamem"/>
        <w:numPr>
          <w:ilvl w:val="0"/>
          <w:numId w:val="19"/>
        </w:numPr>
        <w:jc w:val="both"/>
        <w:rPr>
          <w:bCs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369"/>
        <w:gridCol w:w="5953"/>
      </w:tblGrid>
      <w:tr w:rsidR="00796281" w14:paraId="5B9E4E64" w14:textId="77777777" w:rsidTr="00A72381">
        <w:trPr>
          <w:trHeight w:val="454"/>
        </w:trPr>
        <w:tc>
          <w:tcPr>
            <w:tcW w:w="3369" w:type="dxa"/>
            <w:shd w:val="clear" w:color="auto" w:fill="auto"/>
            <w:vAlign w:val="center"/>
          </w:tcPr>
          <w:p w14:paraId="3DE20194" w14:textId="77777777" w:rsidR="00796281" w:rsidRPr="00055335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Místo a datum podpisu: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22636ECC" w14:textId="77777777" w:rsidR="00796281" w:rsidRDefault="00796281" w:rsidP="00A72381">
            <w:pPr>
              <w:rPr>
                <w:rFonts w:cs="Arial"/>
              </w:rPr>
            </w:pPr>
          </w:p>
        </w:tc>
      </w:tr>
      <w:tr w:rsidR="00796281" w14:paraId="1F46386D" w14:textId="77777777" w:rsidTr="00A72381">
        <w:trPr>
          <w:trHeight w:val="877"/>
        </w:trPr>
        <w:tc>
          <w:tcPr>
            <w:tcW w:w="3369" w:type="dxa"/>
            <w:shd w:val="clear" w:color="auto" w:fill="auto"/>
            <w:vAlign w:val="center"/>
          </w:tcPr>
          <w:p w14:paraId="63323AB4" w14:textId="77777777" w:rsidR="00796281" w:rsidRPr="00055335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Jméno, příjmení a funkce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1902E635" w14:textId="77777777" w:rsidR="00796281" w:rsidRDefault="00796281" w:rsidP="00A72381">
            <w:pPr>
              <w:rPr>
                <w:rFonts w:cs="Arial"/>
              </w:rPr>
            </w:pPr>
          </w:p>
        </w:tc>
      </w:tr>
      <w:tr w:rsidR="00796281" w14:paraId="58F720A9" w14:textId="77777777" w:rsidTr="003A73E5">
        <w:trPr>
          <w:trHeight w:val="1824"/>
        </w:trPr>
        <w:tc>
          <w:tcPr>
            <w:tcW w:w="3369" w:type="dxa"/>
            <w:shd w:val="clear" w:color="auto" w:fill="auto"/>
            <w:vAlign w:val="center"/>
          </w:tcPr>
          <w:p w14:paraId="63EF77C6" w14:textId="77777777" w:rsidR="00796281" w:rsidRPr="00055335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lastRenderedPageBreak/>
              <w:t>Podpis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74D2E063" w14:textId="77777777" w:rsidR="00796281" w:rsidRDefault="00796281" w:rsidP="00A72381">
            <w:pPr>
              <w:rPr>
                <w:rFonts w:cs="Arial"/>
              </w:rPr>
            </w:pPr>
          </w:p>
        </w:tc>
      </w:tr>
    </w:tbl>
    <w:p w14:paraId="1BACE669" w14:textId="77777777" w:rsidR="00796281" w:rsidRPr="00796281" w:rsidRDefault="00796281" w:rsidP="003A73E5">
      <w:pPr>
        <w:spacing w:line="276" w:lineRule="auto"/>
        <w:jc w:val="both"/>
        <w:rPr>
          <w:rFonts w:cs="Arial"/>
        </w:rPr>
      </w:pPr>
    </w:p>
    <w:sectPr w:rsidR="00796281" w:rsidRPr="00796281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49F20" w14:textId="77777777" w:rsidR="00FD62D5" w:rsidRDefault="00FD62D5" w:rsidP="00485B37">
      <w:pPr>
        <w:spacing w:after="0"/>
      </w:pPr>
      <w:r>
        <w:separator/>
      </w:r>
    </w:p>
  </w:endnote>
  <w:endnote w:type="continuationSeparator" w:id="0">
    <w:p w14:paraId="4DB1B33E" w14:textId="77777777" w:rsidR="00FD62D5" w:rsidRDefault="00FD62D5" w:rsidP="00485B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A21C1" w14:textId="77777777" w:rsidR="00FD62D5" w:rsidRDefault="00FD62D5" w:rsidP="00485B37">
      <w:pPr>
        <w:spacing w:after="0"/>
      </w:pPr>
      <w:r>
        <w:separator/>
      </w:r>
    </w:p>
  </w:footnote>
  <w:footnote w:type="continuationSeparator" w:id="0">
    <w:p w14:paraId="72B20F1E" w14:textId="77777777" w:rsidR="00FD62D5" w:rsidRDefault="00FD62D5" w:rsidP="00485B37">
      <w:pPr>
        <w:spacing w:after="0"/>
      </w:pPr>
      <w:r>
        <w:continuationSeparator/>
      </w:r>
    </w:p>
  </w:footnote>
  <w:footnote w:id="1">
    <w:p w14:paraId="5AC72A42" w14:textId="7C6D1EAA" w:rsidR="00FB62FC" w:rsidRPr="00D507DE" w:rsidRDefault="00FB62FC" w:rsidP="00FB62FC">
      <w:pPr>
        <w:pStyle w:val="Textpoznpodarou"/>
        <w:rPr>
          <w:rFonts w:ascii="Verdana" w:hAnsi="Verdana" w:cs="Verdana"/>
          <w:sz w:val="18"/>
          <w:szCs w:val="18"/>
        </w:rPr>
      </w:pPr>
      <w:r w:rsidRPr="00D507DE">
        <w:rPr>
          <w:rStyle w:val="Znakapoznpodarou"/>
          <w:rFonts w:ascii="Verdana" w:eastAsiaTheme="majorEastAsia" w:hAnsi="Verdana" w:cs="Verdana"/>
          <w:sz w:val="18"/>
          <w:szCs w:val="18"/>
        </w:rPr>
        <w:footnoteRef/>
      </w:r>
      <w:r w:rsidRPr="00D507DE">
        <w:rPr>
          <w:rFonts w:ascii="Verdana" w:hAnsi="Verdana" w:cs="Verdana"/>
          <w:sz w:val="18"/>
          <w:szCs w:val="18"/>
        </w:rPr>
        <w:t xml:space="preserve"> formát data je den/měsíc/rok – např. 12/12/</w:t>
      </w:r>
      <w:r w:rsidR="0007783B">
        <w:rPr>
          <w:rFonts w:ascii="Verdana" w:hAnsi="Verdana" w:cs="Verdana"/>
          <w:sz w:val="18"/>
          <w:szCs w:val="18"/>
        </w:rPr>
        <w:t>1</w:t>
      </w:r>
      <w:r w:rsidR="004D33F0">
        <w:rPr>
          <w:rFonts w:ascii="Verdana" w:hAnsi="Verdana" w:cs="Verdana"/>
          <w:sz w:val="18"/>
          <w:szCs w:val="18"/>
        </w:rPr>
        <w:t>7</w:t>
      </w:r>
      <w:r w:rsidRPr="00D507DE">
        <w:rPr>
          <w:rFonts w:ascii="Verdana" w:hAnsi="Verdana" w:cs="Verdana"/>
          <w:sz w:val="18"/>
          <w:szCs w:val="18"/>
        </w:rPr>
        <w:t xml:space="preserve"> – 12/06/1</w:t>
      </w:r>
      <w:r w:rsidR="004D33F0">
        <w:rPr>
          <w:rFonts w:ascii="Verdana" w:hAnsi="Verdana" w:cs="Verdana"/>
          <w:sz w:val="18"/>
          <w:szCs w:val="18"/>
        </w:rPr>
        <w:t>8</w:t>
      </w:r>
    </w:p>
    <w:p w14:paraId="25AD0D61" w14:textId="571F3E14" w:rsidR="00FB62FC" w:rsidRDefault="004D33F0" w:rsidP="00FB62FC">
      <w:pPr>
        <w:ind w:firstLine="14"/>
        <w:jc w:val="both"/>
      </w:pPr>
      <w:r w:rsidRPr="009F4AB0">
        <w:rPr>
          <w:sz w:val="18"/>
          <w:szCs w:val="18"/>
        </w:rPr>
        <w:t>*) nehodící se škrtněte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8A287" w14:textId="4B9A92FE" w:rsidR="00A32C7D" w:rsidRDefault="00A32C7D">
    <w:pPr>
      <w:pStyle w:val="Zhlav"/>
    </w:pPr>
  </w:p>
  <w:p w14:paraId="4A7014CC" w14:textId="77777777" w:rsidR="00A32C7D" w:rsidRDefault="00A32C7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03A90"/>
    <w:multiLevelType w:val="hybridMultilevel"/>
    <w:tmpl w:val="BD5CE1E4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10C70"/>
    <w:multiLevelType w:val="hybridMultilevel"/>
    <w:tmpl w:val="B22AA186"/>
    <w:lvl w:ilvl="0" w:tplc="0405000F">
      <w:start w:val="1"/>
      <w:numFmt w:val="decimal"/>
      <w:lvlText w:val="%1."/>
      <w:lvlJc w:val="left"/>
      <w:pPr>
        <w:ind w:left="3204" w:hanging="360"/>
      </w:pPr>
    </w:lvl>
    <w:lvl w:ilvl="1" w:tplc="04050019" w:tentative="1">
      <w:start w:val="1"/>
      <w:numFmt w:val="lowerLetter"/>
      <w:lvlText w:val="%2."/>
      <w:lvlJc w:val="left"/>
      <w:pPr>
        <w:ind w:left="3924" w:hanging="360"/>
      </w:pPr>
    </w:lvl>
    <w:lvl w:ilvl="2" w:tplc="0405001B" w:tentative="1">
      <w:start w:val="1"/>
      <w:numFmt w:val="lowerRoman"/>
      <w:lvlText w:val="%3."/>
      <w:lvlJc w:val="right"/>
      <w:pPr>
        <w:ind w:left="4644" w:hanging="180"/>
      </w:pPr>
    </w:lvl>
    <w:lvl w:ilvl="3" w:tplc="0405000F" w:tentative="1">
      <w:start w:val="1"/>
      <w:numFmt w:val="decimal"/>
      <w:lvlText w:val="%4."/>
      <w:lvlJc w:val="left"/>
      <w:pPr>
        <w:ind w:left="5364" w:hanging="360"/>
      </w:pPr>
    </w:lvl>
    <w:lvl w:ilvl="4" w:tplc="04050019" w:tentative="1">
      <w:start w:val="1"/>
      <w:numFmt w:val="lowerLetter"/>
      <w:lvlText w:val="%5."/>
      <w:lvlJc w:val="left"/>
      <w:pPr>
        <w:ind w:left="6084" w:hanging="360"/>
      </w:pPr>
    </w:lvl>
    <w:lvl w:ilvl="5" w:tplc="0405001B" w:tentative="1">
      <w:start w:val="1"/>
      <w:numFmt w:val="lowerRoman"/>
      <w:lvlText w:val="%6."/>
      <w:lvlJc w:val="right"/>
      <w:pPr>
        <w:ind w:left="6804" w:hanging="180"/>
      </w:pPr>
    </w:lvl>
    <w:lvl w:ilvl="6" w:tplc="0405000F" w:tentative="1">
      <w:start w:val="1"/>
      <w:numFmt w:val="decimal"/>
      <w:lvlText w:val="%7."/>
      <w:lvlJc w:val="left"/>
      <w:pPr>
        <w:ind w:left="7524" w:hanging="360"/>
      </w:pPr>
    </w:lvl>
    <w:lvl w:ilvl="7" w:tplc="04050019" w:tentative="1">
      <w:start w:val="1"/>
      <w:numFmt w:val="lowerLetter"/>
      <w:lvlText w:val="%8."/>
      <w:lvlJc w:val="left"/>
      <w:pPr>
        <w:ind w:left="8244" w:hanging="360"/>
      </w:pPr>
    </w:lvl>
    <w:lvl w:ilvl="8" w:tplc="0405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2" w15:restartNumberingAfterBreak="0">
    <w:nsid w:val="166965F7"/>
    <w:multiLevelType w:val="hybridMultilevel"/>
    <w:tmpl w:val="20FCD374"/>
    <w:lvl w:ilvl="0" w:tplc="0FCC7F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70D3F"/>
    <w:multiLevelType w:val="multilevel"/>
    <w:tmpl w:val="986E630E"/>
    <w:styleLink w:val="WWNum9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1D0506AF"/>
    <w:multiLevelType w:val="hybridMultilevel"/>
    <w:tmpl w:val="165879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6E495E"/>
    <w:multiLevelType w:val="hybridMultilevel"/>
    <w:tmpl w:val="6164AF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F1839"/>
    <w:multiLevelType w:val="hybridMultilevel"/>
    <w:tmpl w:val="4D204482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2B3065"/>
    <w:multiLevelType w:val="hybridMultilevel"/>
    <w:tmpl w:val="7464B1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9609FA"/>
    <w:multiLevelType w:val="hybridMultilevel"/>
    <w:tmpl w:val="DB9C8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7718E9"/>
    <w:multiLevelType w:val="hybridMultilevel"/>
    <w:tmpl w:val="9042A6EA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5F45A0B"/>
    <w:multiLevelType w:val="multilevel"/>
    <w:tmpl w:val="39305B5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282"/>
        </w:tabs>
        <w:ind w:left="2282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70"/>
        </w:tabs>
        <w:ind w:left="2570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14"/>
        </w:tabs>
        <w:ind w:left="2714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58"/>
        </w:tabs>
        <w:ind w:left="2858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02"/>
        </w:tabs>
        <w:ind w:left="3002" w:hanging="1584"/>
      </w:pPr>
      <w:rPr>
        <w:rFonts w:cs="Times New Roman"/>
      </w:rPr>
    </w:lvl>
  </w:abstractNum>
  <w:abstractNum w:abstractNumId="12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3" w15:restartNumberingAfterBreak="0">
    <w:nsid w:val="4DD47E69"/>
    <w:multiLevelType w:val="hybridMultilevel"/>
    <w:tmpl w:val="FC70E8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5" w15:restartNumberingAfterBreak="0">
    <w:nsid w:val="51F6111F"/>
    <w:multiLevelType w:val="multilevel"/>
    <w:tmpl w:val="29FCFCB6"/>
    <w:lvl w:ilvl="0">
      <w:numFmt w:val="bullet"/>
      <w:lvlText w:val="o"/>
      <w:lvlJc w:val="left"/>
      <w:rPr>
        <w:rFonts w:ascii="Courier New" w:hAnsi="Courier New" w:cs="Courier New"/>
      </w:rPr>
    </w:lvl>
    <w:lvl w:ilvl="1">
      <w:start w:val="1"/>
      <w:numFmt w:val="bullet"/>
      <w:lvlText w:val=""/>
      <w:lvlJc w:val="left"/>
      <w:rPr>
        <w:rFonts w:ascii="Wingdings" w:hAnsi="Wingdings" w:hint="default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58186156"/>
    <w:multiLevelType w:val="hybridMultilevel"/>
    <w:tmpl w:val="F43ADE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F02DE7"/>
    <w:multiLevelType w:val="hybridMultilevel"/>
    <w:tmpl w:val="76144F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4607A3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66035653"/>
    <w:multiLevelType w:val="hybridMultilevel"/>
    <w:tmpl w:val="0018F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1216D4"/>
    <w:multiLevelType w:val="hybridMultilevel"/>
    <w:tmpl w:val="0538A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2470E4"/>
    <w:multiLevelType w:val="hybridMultilevel"/>
    <w:tmpl w:val="4EFC82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B655AE"/>
    <w:multiLevelType w:val="hybridMultilevel"/>
    <w:tmpl w:val="52CE3CE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9"/>
  </w:num>
  <w:num w:numId="2">
    <w:abstractNumId w:val="8"/>
  </w:num>
  <w:num w:numId="3">
    <w:abstractNumId w:val="3"/>
  </w:num>
  <w:num w:numId="4">
    <w:abstractNumId w:val="3"/>
    <w:lvlOverride w:ilvl="0">
      <w:startOverride w:val="1"/>
    </w:lvlOverride>
  </w:num>
  <w:num w:numId="5">
    <w:abstractNumId w:val="7"/>
  </w:num>
  <w:num w:numId="6">
    <w:abstractNumId w:val="22"/>
  </w:num>
  <w:num w:numId="7">
    <w:abstractNumId w:val="5"/>
  </w:num>
  <w:num w:numId="8">
    <w:abstractNumId w:val="4"/>
  </w:num>
  <w:num w:numId="9">
    <w:abstractNumId w:val="13"/>
  </w:num>
  <w:num w:numId="10">
    <w:abstractNumId w:val="15"/>
  </w:num>
  <w:num w:numId="11">
    <w:abstractNumId w:val="20"/>
  </w:num>
  <w:num w:numId="12">
    <w:abstractNumId w:val="16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21"/>
  </w:num>
  <w:num w:numId="16">
    <w:abstractNumId w:val="2"/>
  </w:num>
  <w:num w:numId="17">
    <w:abstractNumId w:val="6"/>
  </w:num>
  <w:num w:numId="1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0"/>
  </w:num>
  <w:num w:numId="21">
    <w:abstractNumId w:val="18"/>
  </w:num>
  <w:num w:numId="22">
    <w:abstractNumId w:val="12"/>
  </w:num>
  <w:num w:numId="23">
    <w:abstractNumId w:val="1"/>
  </w:num>
  <w:num w:numId="24">
    <w:abstractNumId w:val="14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68B0"/>
    <w:rsid w:val="00073B80"/>
    <w:rsid w:val="000744E1"/>
    <w:rsid w:val="0007506E"/>
    <w:rsid w:val="0007783B"/>
    <w:rsid w:val="00085248"/>
    <w:rsid w:val="000B1BDF"/>
    <w:rsid w:val="00114E8F"/>
    <w:rsid w:val="00120984"/>
    <w:rsid w:val="00132A71"/>
    <w:rsid w:val="001451AF"/>
    <w:rsid w:val="001654A3"/>
    <w:rsid w:val="00185713"/>
    <w:rsid w:val="0018688C"/>
    <w:rsid w:val="001943EA"/>
    <w:rsid w:val="001D16F7"/>
    <w:rsid w:val="002102F2"/>
    <w:rsid w:val="002726C7"/>
    <w:rsid w:val="00277879"/>
    <w:rsid w:val="00293D62"/>
    <w:rsid w:val="002B01E0"/>
    <w:rsid w:val="002F7964"/>
    <w:rsid w:val="00365BA4"/>
    <w:rsid w:val="00382637"/>
    <w:rsid w:val="00390820"/>
    <w:rsid w:val="003A73E5"/>
    <w:rsid w:val="003C0230"/>
    <w:rsid w:val="003D6976"/>
    <w:rsid w:val="004035B8"/>
    <w:rsid w:val="0042454E"/>
    <w:rsid w:val="0043072A"/>
    <w:rsid w:val="004456EB"/>
    <w:rsid w:val="00446A5B"/>
    <w:rsid w:val="004613D5"/>
    <w:rsid w:val="00485B37"/>
    <w:rsid w:val="004A2D9B"/>
    <w:rsid w:val="004B09DB"/>
    <w:rsid w:val="004D33F0"/>
    <w:rsid w:val="004D3992"/>
    <w:rsid w:val="004D5B4B"/>
    <w:rsid w:val="004E2982"/>
    <w:rsid w:val="004F7137"/>
    <w:rsid w:val="00567184"/>
    <w:rsid w:val="00597E3A"/>
    <w:rsid w:val="005C5367"/>
    <w:rsid w:val="005D1E4E"/>
    <w:rsid w:val="005D26DE"/>
    <w:rsid w:val="005D589F"/>
    <w:rsid w:val="005E3ABD"/>
    <w:rsid w:val="005F007A"/>
    <w:rsid w:val="005F57C1"/>
    <w:rsid w:val="006459E6"/>
    <w:rsid w:val="0067034D"/>
    <w:rsid w:val="00680339"/>
    <w:rsid w:val="00690CB1"/>
    <w:rsid w:val="006B1B6C"/>
    <w:rsid w:val="006B3DD2"/>
    <w:rsid w:val="006B68F0"/>
    <w:rsid w:val="006C6470"/>
    <w:rsid w:val="006C73E2"/>
    <w:rsid w:val="006F49BD"/>
    <w:rsid w:val="006F6FE8"/>
    <w:rsid w:val="007274E1"/>
    <w:rsid w:val="00730DCB"/>
    <w:rsid w:val="00751B89"/>
    <w:rsid w:val="00796281"/>
    <w:rsid w:val="00796C98"/>
    <w:rsid w:val="00797B85"/>
    <w:rsid w:val="007A1D79"/>
    <w:rsid w:val="007D34D5"/>
    <w:rsid w:val="00821C6A"/>
    <w:rsid w:val="00822DB0"/>
    <w:rsid w:val="008C29FF"/>
    <w:rsid w:val="008D7C43"/>
    <w:rsid w:val="009D271F"/>
    <w:rsid w:val="009E145E"/>
    <w:rsid w:val="009F4AB0"/>
    <w:rsid w:val="00A20770"/>
    <w:rsid w:val="00A240F1"/>
    <w:rsid w:val="00A31FD5"/>
    <w:rsid w:val="00A32C7D"/>
    <w:rsid w:val="00A538D2"/>
    <w:rsid w:val="00AB31D3"/>
    <w:rsid w:val="00B109EE"/>
    <w:rsid w:val="00B242FE"/>
    <w:rsid w:val="00B7441A"/>
    <w:rsid w:val="00BC726A"/>
    <w:rsid w:val="00BD3F9B"/>
    <w:rsid w:val="00BD78A3"/>
    <w:rsid w:val="00BE467E"/>
    <w:rsid w:val="00BE5FA2"/>
    <w:rsid w:val="00BE7D69"/>
    <w:rsid w:val="00BF6C0A"/>
    <w:rsid w:val="00BF747D"/>
    <w:rsid w:val="00C46490"/>
    <w:rsid w:val="00C9545F"/>
    <w:rsid w:val="00CC2CC8"/>
    <w:rsid w:val="00CD4DD6"/>
    <w:rsid w:val="00CF2B45"/>
    <w:rsid w:val="00CF6A34"/>
    <w:rsid w:val="00D0710D"/>
    <w:rsid w:val="00D354F1"/>
    <w:rsid w:val="00D52845"/>
    <w:rsid w:val="00D97169"/>
    <w:rsid w:val="00DC2CC3"/>
    <w:rsid w:val="00DD5FFD"/>
    <w:rsid w:val="00E0408A"/>
    <w:rsid w:val="00E2272D"/>
    <w:rsid w:val="00E339CF"/>
    <w:rsid w:val="00E64BD7"/>
    <w:rsid w:val="00EB1C20"/>
    <w:rsid w:val="00EB580D"/>
    <w:rsid w:val="00EB68B0"/>
    <w:rsid w:val="00EE0854"/>
    <w:rsid w:val="00EF3F2B"/>
    <w:rsid w:val="00F074F8"/>
    <w:rsid w:val="00F56159"/>
    <w:rsid w:val="00F65FF6"/>
    <w:rsid w:val="00FB62FC"/>
    <w:rsid w:val="00FD6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4A6757"/>
  <w15:docId w15:val="{CC824BC8-CA56-470B-A2C9-043367CEA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7C43"/>
    <w:pPr>
      <w:spacing w:line="240" w:lineRule="auto"/>
    </w:pPr>
    <w:rPr>
      <w:rFonts w:ascii="Verdana" w:hAnsi="Verdana"/>
    </w:rPr>
  </w:style>
  <w:style w:type="paragraph" w:styleId="Nadpis1">
    <w:name w:val="heading 1"/>
    <w:basedOn w:val="Normln"/>
    <w:next w:val="Normln"/>
    <w:link w:val="Nadpis1Char"/>
    <w:uiPriority w:val="9"/>
    <w:qFormat/>
    <w:rsid w:val="00E2272D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272D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E339CF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i/>
      <w:color w:val="000000" w:themeColor="text1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46490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C4649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9"/>
    <w:semiHidden/>
    <w:unhideWhenUsed/>
    <w:qFormat/>
    <w:rsid w:val="00C4649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C4649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C4649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C4649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2272D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2272D"/>
    <w:rPr>
      <w:rFonts w:ascii="Verdana" w:eastAsiaTheme="majorEastAsia" w:hAnsi="Verdana" w:cstheme="majorBidi"/>
      <w:b/>
      <w:bCs/>
      <w:color w:val="000000" w:themeColor="text1"/>
      <w:sz w:val="24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E2272D"/>
    <w:pPr>
      <w:spacing w:after="300"/>
      <w:contextualSpacing/>
    </w:pPr>
    <w:rPr>
      <w:rFonts w:eastAsiaTheme="majorEastAsia" w:cstheme="majorBidi"/>
      <w:color w:val="000000" w:themeColor="text1"/>
      <w:spacing w:val="5"/>
      <w:kern w:val="28"/>
      <w:sz w:val="28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2272D"/>
    <w:rPr>
      <w:rFonts w:ascii="Verdana" w:eastAsiaTheme="majorEastAsia" w:hAnsi="Verdana" w:cstheme="majorBidi"/>
      <w:color w:val="000000" w:themeColor="text1"/>
      <w:spacing w:val="5"/>
      <w:kern w:val="28"/>
      <w:sz w:val="28"/>
      <w:szCs w:val="52"/>
    </w:rPr>
  </w:style>
  <w:style w:type="paragraph" w:customStyle="1" w:styleId="Standard">
    <w:name w:val="Standard"/>
    <w:rsid w:val="00E227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Normln0">
    <w:name w:val="Normální~"/>
    <w:basedOn w:val="Standard"/>
    <w:uiPriority w:val="99"/>
    <w:rsid w:val="00E2272D"/>
  </w:style>
  <w:style w:type="character" w:styleId="Hypertextovodkaz">
    <w:name w:val="Hyperlink"/>
    <w:uiPriority w:val="99"/>
    <w:rsid w:val="00E2272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272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272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E2272D"/>
    <w:pPr>
      <w:spacing w:after="0" w:line="240" w:lineRule="auto"/>
    </w:pPr>
    <w:rPr>
      <w:rFonts w:ascii="Verdana" w:hAnsi="Verdana"/>
    </w:rPr>
  </w:style>
  <w:style w:type="table" w:styleId="Mkatabulky">
    <w:name w:val="Table Grid"/>
    <w:basedOn w:val="Normlntabulka"/>
    <w:uiPriority w:val="59"/>
    <w:rsid w:val="00E22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rsid w:val="00E339CF"/>
    <w:rPr>
      <w:rFonts w:ascii="Verdana" w:eastAsiaTheme="majorEastAsia" w:hAnsi="Verdana" w:cstheme="majorBidi"/>
      <w:b/>
      <w:bCs/>
      <w:i/>
      <w:color w:val="000000" w:themeColor="text1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464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464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464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464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WWNum9">
    <w:name w:val="WWNum9"/>
    <w:basedOn w:val="Bezseznamu"/>
    <w:rsid w:val="00F65FF6"/>
    <w:pPr>
      <w:numPr>
        <w:numId w:val="3"/>
      </w:numPr>
    </w:pPr>
  </w:style>
  <w:style w:type="paragraph" w:styleId="Odstavecseseznamem">
    <w:name w:val="List Paragraph"/>
    <w:basedOn w:val="Normln"/>
    <w:uiPriority w:val="34"/>
    <w:qFormat/>
    <w:rsid w:val="002B01E0"/>
    <w:pPr>
      <w:ind w:left="720"/>
      <w:contextualSpacing/>
    </w:pPr>
  </w:style>
  <w:style w:type="paragraph" w:customStyle="1" w:styleId="Style17">
    <w:name w:val="Style17"/>
    <w:basedOn w:val="Standard"/>
    <w:rsid w:val="00E0408A"/>
  </w:style>
  <w:style w:type="character" w:customStyle="1" w:styleId="FontStyle60">
    <w:name w:val="Font Style60"/>
    <w:rsid w:val="00E0408A"/>
  </w:style>
  <w:style w:type="paragraph" w:customStyle="1" w:styleId="Textbody">
    <w:name w:val="Text body"/>
    <w:basedOn w:val="Standard"/>
    <w:uiPriority w:val="99"/>
    <w:rsid w:val="00293D62"/>
    <w:rPr>
      <w:b/>
      <w:sz w:val="28"/>
      <w:szCs w:val="20"/>
      <w:u w:val="single"/>
    </w:rPr>
  </w:style>
  <w:style w:type="character" w:customStyle="1" w:styleId="FontStyle61">
    <w:name w:val="Font Style61"/>
    <w:rsid w:val="00751B89"/>
  </w:style>
  <w:style w:type="paragraph" w:customStyle="1" w:styleId="Normln12">
    <w:name w:val="Normální 12"/>
    <w:basedOn w:val="Normln"/>
    <w:rsid w:val="008D7C43"/>
    <w:pPr>
      <w:spacing w:after="0"/>
      <w:jc w:val="both"/>
    </w:pPr>
    <w:rPr>
      <w:rFonts w:eastAsia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85B37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85B37"/>
    <w:pPr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85B37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A32C7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2C7D"/>
    <w:rPr>
      <w:rFonts w:ascii="Verdana" w:hAnsi="Verdana"/>
    </w:rPr>
  </w:style>
  <w:style w:type="character" w:styleId="Odkaznakoment">
    <w:name w:val="annotation reference"/>
    <w:basedOn w:val="Standardnpsmoodstavce"/>
    <w:uiPriority w:val="99"/>
    <w:semiHidden/>
    <w:unhideWhenUsed/>
    <w:rsid w:val="00A32C7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32C7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32C7D"/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vhodne-uverejneni.cz/profil/0029287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8FC789CDC52A418887384636AAC1D4" ma:contentTypeVersion="10" ma:contentTypeDescription="Vytvoří nový dokument" ma:contentTypeScope="" ma:versionID="088fc90badfc2cb5efa9ee3d8d6402da">
  <xsd:schema xmlns:xsd="http://www.w3.org/2001/XMLSchema" xmlns:xs="http://www.w3.org/2001/XMLSchema" xmlns:p="http://schemas.microsoft.com/office/2006/metadata/properties" xmlns:ns2="f7d28bfc-9201-4d68-9448-6211baf1e4c2" xmlns:ns3="3d4d72d6-24a8-407a-b229-5f63afbc851f" targetNamespace="http://schemas.microsoft.com/office/2006/metadata/properties" ma:root="true" ma:fieldsID="8d010f0a7eb5c6750581cf8af59a29e4" ns2:_="" ns3:_="">
    <xsd:import namespace="f7d28bfc-9201-4d68-9448-6211baf1e4c2"/>
    <xsd:import namespace="3d4d72d6-24a8-407a-b229-5f63afbc85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d28bfc-9201-4d68-9448-6211baf1e4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d72d6-24a8-407a-b229-5f63afbc85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98F31A-DE14-42F2-B558-57264B7531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0378CB-01EC-42A7-B309-75C9943EC8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64D398-B0B1-4968-90CA-974AA0EFD3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544A71-E219-427B-A468-C9B9BF8A6C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d28bfc-9201-4d68-9448-6211baf1e4c2"/>
    <ds:schemaRef ds:uri="3d4d72d6-24a8-407a-b229-5f63afbc85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8</Pages>
  <Words>1038</Words>
  <Characters>6130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Motal</dc:creator>
  <cp:lastModifiedBy>Tomáš Motal</cp:lastModifiedBy>
  <cp:revision>53</cp:revision>
  <dcterms:created xsi:type="dcterms:W3CDTF">2013-07-23T08:58:00Z</dcterms:created>
  <dcterms:modified xsi:type="dcterms:W3CDTF">2022-01-27T13:26:00Z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0x010100D88FC789CDC52A418887384636AAC1D4</vt:lpwstr>
  </property>
</Properties>
</file>