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3460B" w14:textId="77777777" w:rsidR="00E2272D" w:rsidRDefault="008D7C43" w:rsidP="00E2272D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0182D975" w14:textId="77777777" w:rsidR="0055591F" w:rsidRDefault="00EB64CA" w:rsidP="0055591F">
      <w:pPr>
        <w:spacing w:after="0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4EDBEF4" wp14:editId="1FC36C49">
            <wp:extent cx="1447800" cy="76891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910" cy="775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D1F98" w14:textId="77777777" w:rsidR="00EB64CA" w:rsidRPr="00680339" w:rsidRDefault="00EB64CA" w:rsidP="0055591F">
      <w:pPr>
        <w:spacing w:after="0"/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6EED" w14:paraId="305D802D" w14:textId="77777777" w:rsidTr="001E1899">
        <w:tc>
          <w:tcPr>
            <w:tcW w:w="9212" w:type="dxa"/>
          </w:tcPr>
          <w:p w14:paraId="40985E11" w14:textId="77777777" w:rsidR="004B6EED" w:rsidRPr="00680339" w:rsidRDefault="004B6EED" w:rsidP="001E189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4B6EED" w14:paraId="5B2D154A" w14:textId="77777777" w:rsidTr="001E1899">
        <w:trPr>
          <w:trHeight w:val="408"/>
        </w:trPr>
        <w:tc>
          <w:tcPr>
            <w:tcW w:w="9212" w:type="dxa"/>
          </w:tcPr>
          <w:p w14:paraId="0E0B1B90" w14:textId="77777777" w:rsidR="004B6EED" w:rsidRPr="00680339" w:rsidRDefault="004B6EED" w:rsidP="001E1899">
            <w:pPr>
              <w:jc w:val="center"/>
              <w:rPr>
                <w:b/>
              </w:rPr>
            </w:pPr>
            <w:bookmarkStart w:id="0" w:name="_Hlk19006099"/>
            <w:r w:rsidRPr="005549F3">
              <w:rPr>
                <w:b/>
                <w:sz w:val="32"/>
                <w:szCs w:val="20"/>
              </w:rPr>
              <w:t xml:space="preserve">Dodávka elektřiny a plynu pro Město Hrušovany nad Jevišovkou a jím zřízené příspěvkové organizace v letech </w:t>
            </w:r>
            <w:proofErr w:type="gramStart"/>
            <w:r w:rsidRPr="005549F3">
              <w:rPr>
                <w:b/>
                <w:sz w:val="32"/>
                <w:szCs w:val="20"/>
              </w:rPr>
              <w:t>2020 – 2022</w:t>
            </w:r>
            <w:bookmarkEnd w:id="0"/>
            <w:proofErr w:type="gramEnd"/>
          </w:p>
        </w:tc>
      </w:tr>
    </w:tbl>
    <w:p w14:paraId="6B9697A4" w14:textId="77777777" w:rsidR="004B6EED" w:rsidRDefault="004B6EED" w:rsidP="004B6EED"/>
    <w:p w14:paraId="0B444DAA" w14:textId="77777777" w:rsidR="004B6EED" w:rsidRDefault="004B6EED" w:rsidP="004B6EED">
      <w:pPr>
        <w:spacing w:after="0"/>
        <w:jc w:val="center"/>
      </w:pPr>
    </w:p>
    <w:p w14:paraId="56643990" w14:textId="77777777" w:rsidR="004B6EED" w:rsidRDefault="004B6EED" w:rsidP="004B6EED">
      <w:pPr>
        <w:spacing w:after="0"/>
        <w:jc w:val="center"/>
      </w:pPr>
      <w:r>
        <w:t>Veřejná zakázka je zadávána dle zákona č. 134/2016 Sb., o zadávání veřejných zakázek, ve znění pozdějších předpisů (dále jen Zákon)</w:t>
      </w:r>
    </w:p>
    <w:p w14:paraId="5E013C1A" w14:textId="77777777" w:rsidR="004B6EED" w:rsidRDefault="004B6EED" w:rsidP="004B6EE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9"/>
        <w:gridCol w:w="4563"/>
      </w:tblGrid>
      <w:tr w:rsidR="004B6EED" w14:paraId="2712B709" w14:textId="77777777" w:rsidTr="004B6EED">
        <w:tc>
          <w:tcPr>
            <w:tcW w:w="4499" w:type="dxa"/>
          </w:tcPr>
          <w:p w14:paraId="706B95C6" w14:textId="77777777" w:rsidR="004B6EED" w:rsidRPr="006F49BD" w:rsidRDefault="004B6EED" w:rsidP="001E1899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563" w:type="dxa"/>
          </w:tcPr>
          <w:p w14:paraId="6A5DAF15" w14:textId="77777777" w:rsidR="004B6EED" w:rsidRDefault="004B6EED" w:rsidP="001E1899">
            <w:r>
              <w:t>Otevřené řízení</w:t>
            </w:r>
          </w:p>
        </w:tc>
      </w:tr>
      <w:tr w:rsidR="004B6EED" w14:paraId="3E58BAE5" w14:textId="77777777" w:rsidTr="004B6EED">
        <w:tc>
          <w:tcPr>
            <w:tcW w:w="4499" w:type="dxa"/>
          </w:tcPr>
          <w:p w14:paraId="14049828" w14:textId="77777777" w:rsidR="004B6EED" w:rsidRPr="006F49BD" w:rsidRDefault="004B6EED" w:rsidP="001E1899">
            <w:pPr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563" w:type="dxa"/>
          </w:tcPr>
          <w:p w14:paraId="0F4DFFBD" w14:textId="77777777" w:rsidR="004B6EED" w:rsidRDefault="004B6EED" w:rsidP="001E1899">
            <w:r>
              <w:t>Nadlimitní</w:t>
            </w:r>
          </w:p>
        </w:tc>
      </w:tr>
      <w:tr w:rsidR="004B6EED" w14:paraId="6B8B217D" w14:textId="77777777" w:rsidTr="004B6EED">
        <w:tc>
          <w:tcPr>
            <w:tcW w:w="4499" w:type="dxa"/>
          </w:tcPr>
          <w:p w14:paraId="6D06B6BC" w14:textId="77777777" w:rsidR="004B6EED" w:rsidRPr="003F387A" w:rsidRDefault="004B6EED" w:rsidP="001E1899">
            <w:pPr>
              <w:rPr>
                <w:b/>
              </w:rPr>
            </w:pPr>
            <w:r w:rsidRPr="003F387A">
              <w:rPr>
                <w:b/>
              </w:rPr>
              <w:t>Druh zakázky</w:t>
            </w:r>
          </w:p>
        </w:tc>
        <w:tc>
          <w:tcPr>
            <w:tcW w:w="4563" w:type="dxa"/>
          </w:tcPr>
          <w:p w14:paraId="359D3871" w14:textId="77777777" w:rsidR="004B6EED" w:rsidRPr="003F387A" w:rsidRDefault="004B6EED" w:rsidP="001E1899">
            <w:r w:rsidRPr="003F387A">
              <w:t>Dodávky</w:t>
            </w:r>
          </w:p>
        </w:tc>
      </w:tr>
      <w:tr w:rsidR="004B6EED" w14:paraId="07EB416C" w14:textId="77777777" w:rsidTr="004B6EED">
        <w:tc>
          <w:tcPr>
            <w:tcW w:w="4499" w:type="dxa"/>
          </w:tcPr>
          <w:p w14:paraId="53909B77" w14:textId="77777777" w:rsidR="004B6EED" w:rsidRPr="006F49BD" w:rsidRDefault="004B6EED" w:rsidP="001E1899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563" w:type="dxa"/>
          </w:tcPr>
          <w:p w14:paraId="6DA9032A" w14:textId="77777777" w:rsidR="004B6EED" w:rsidRPr="003F387A" w:rsidRDefault="004B6EED" w:rsidP="001E1899">
            <w:pPr>
              <w:rPr>
                <w:b/>
                <w:bCs/>
              </w:rPr>
            </w:pPr>
            <w:r w:rsidRPr="003F387A">
              <w:rPr>
                <w:b/>
                <w:bCs/>
              </w:rPr>
              <w:t>5.400.000 Kč bez DPH</w:t>
            </w:r>
          </w:p>
        </w:tc>
      </w:tr>
      <w:tr w:rsidR="004B6EED" w14:paraId="400B0244" w14:textId="77777777" w:rsidTr="004B6EED">
        <w:tc>
          <w:tcPr>
            <w:tcW w:w="4499" w:type="dxa"/>
          </w:tcPr>
          <w:p w14:paraId="673973B8" w14:textId="77777777" w:rsidR="004B6EED" w:rsidRPr="006F49BD" w:rsidRDefault="004B6EED" w:rsidP="001E1899">
            <w:pPr>
              <w:rPr>
                <w:b/>
              </w:rPr>
            </w:pPr>
            <w:r w:rsidRPr="006F49BD">
              <w:rPr>
                <w:b/>
              </w:rPr>
              <w:t>Adresa profilu zadavatele</w:t>
            </w:r>
          </w:p>
        </w:tc>
        <w:tc>
          <w:tcPr>
            <w:tcW w:w="4563" w:type="dxa"/>
          </w:tcPr>
          <w:p w14:paraId="22194F7C" w14:textId="77777777" w:rsidR="004B6EED" w:rsidRDefault="004B6EED" w:rsidP="001E1899">
            <w:hyperlink r:id="rId9" w:history="1">
              <w:r>
                <w:rPr>
                  <w:rStyle w:val="Hypertextovodkaz"/>
                </w:rPr>
                <w:t xml:space="preserve">https://www.vhodne-uverejneni.cz/profil/00292877 </w:t>
              </w:r>
            </w:hyperlink>
          </w:p>
        </w:tc>
      </w:tr>
    </w:tbl>
    <w:p w14:paraId="6CCA53C4" w14:textId="77777777" w:rsidR="004B6EED" w:rsidRPr="00680339" w:rsidRDefault="004B6EED" w:rsidP="004B6EED">
      <w:r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DE649D2" wp14:editId="66AAE716">
            <wp:simplePos x="0" y="0"/>
            <wp:positionH relativeFrom="column">
              <wp:posOffset>2119630</wp:posOffset>
            </wp:positionH>
            <wp:positionV relativeFrom="paragraph">
              <wp:posOffset>245110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C8A01" w14:textId="77777777" w:rsidR="004B6EED" w:rsidRPr="00E2272D" w:rsidRDefault="004B6EED" w:rsidP="004B6EED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14:paraId="7B470F51" w14:textId="77777777" w:rsidR="004B6EED" w:rsidRPr="00E2272D" w:rsidRDefault="004B6EED" w:rsidP="004B6EED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14:paraId="70239726" w14:textId="77777777" w:rsidR="004B6EED" w:rsidRDefault="004B6EED" w:rsidP="004B6EED">
      <w:pPr>
        <w:jc w:val="center"/>
      </w:pPr>
    </w:p>
    <w:p w14:paraId="206A8F68" w14:textId="77777777" w:rsidR="004B6EED" w:rsidRDefault="004B6EED" w:rsidP="004B6EED">
      <w:pPr>
        <w:jc w:val="center"/>
      </w:pPr>
      <w:r w:rsidRPr="005549F3">
        <w:t>Zakázka je zadávána v certifikovaném elektronickém nástroji E-ZAK, který je dostupný na https://ezak.e-tenders.cz/.</w:t>
      </w:r>
    </w:p>
    <w:p w14:paraId="330C5356" w14:textId="77777777" w:rsidR="004B6EED" w:rsidRDefault="004B6EED" w:rsidP="004B6EE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AE5D9D0" w14:textId="77777777" w:rsidR="004B6EED" w:rsidRDefault="004B6EED" w:rsidP="004B6EE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5EE1FD04" w14:textId="47A91A8C" w:rsidR="004B6EED" w:rsidRDefault="004B6EED" w:rsidP="004B6EE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D6C46EC" w14:textId="77777777" w:rsidR="004B6EED" w:rsidRDefault="004B6EED" w:rsidP="004B6EE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EB4776B" w14:textId="77777777" w:rsidR="004B6EED" w:rsidRDefault="004B6EED" w:rsidP="004B6EE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C560C1B" w14:textId="77777777" w:rsidR="004B6EED" w:rsidRDefault="004B6EED" w:rsidP="004B6EE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8"/>
        <w:gridCol w:w="4494"/>
      </w:tblGrid>
      <w:tr w:rsidR="004B6EED" w14:paraId="398C740C" w14:textId="77777777" w:rsidTr="004B6EED">
        <w:tc>
          <w:tcPr>
            <w:tcW w:w="4568" w:type="dxa"/>
          </w:tcPr>
          <w:p w14:paraId="5C1B1F2E" w14:textId="77777777" w:rsidR="004B6EED" w:rsidRPr="009E145E" w:rsidRDefault="004B6EED" w:rsidP="001E189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17880A78" w14:textId="77777777" w:rsidR="004B6EED" w:rsidRDefault="004B6EED" w:rsidP="001E1899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59066081" w14:textId="77777777" w:rsidR="004B6EED" w:rsidRPr="002C4616" w:rsidRDefault="004B6EED" w:rsidP="001E1899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</w:t>
            </w:r>
          </w:p>
          <w:p w14:paraId="64B11691" w14:textId="77777777" w:rsidR="004B6EED" w:rsidRDefault="004B6EED" w:rsidP="001E1899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78BBB37B" w14:textId="77777777" w:rsidR="004B6EED" w:rsidRPr="00F96C33" w:rsidRDefault="004B6EED" w:rsidP="001E1899">
            <w:pPr>
              <w:pStyle w:val="Bezmezer"/>
            </w:pPr>
          </w:p>
          <w:p w14:paraId="53E16AB9" w14:textId="77777777" w:rsidR="004B6EED" w:rsidRDefault="004B6EED" w:rsidP="001E1899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494" w:type="dxa"/>
          </w:tcPr>
          <w:p w14:paraId="09C80A8F" w14:textId="77777777" w:rsidR="004B6EED" w:rsidRPr="009E145E" w:rsidRDefault="004B6EED" w:rsidP="001E189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A49D123" w14:textId="77777777" w:rsidR="004B6EED" w:rsidRDefault="004B6EED" w:rsidP="001E1899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5CE9069A" w14:textId="77777777" w:rsidR="004B6EED" w:rsidRDefault="004B6EED" w:rsidP="001E1899">
            <w:pPr>
              <w:pStyle w:val="Bezmezer"/>
            </w:pPr>
            <w:r>
              <w:t xml:space="preserve">se sídlem Bellova 370/40, </w:t>
            </w:r>
          </w:p>
          <w:p w14:paraId="72AF2872" w14:textId="77777777" w:rsidR="004B6EED" w:rsidRDefault="004B6EED" w:rsidP="001E1899">
            <w:pPr>
              <w:pStyle w:val="Bezmezer"/>
            </w:pPr>
            <w:r>
              <w:t>623 00 Brno</w:t>
            </w:r>
          </w:p>
          <w:p w14:paraId="44AF89D6" w14:textId="77777777" w:rsidR="004B6EED" w:rsidRDefault="004B6EED" w:rsidP="001E1899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1D47AA4A" w14:textId="77777777" w:rsidR="004B6EED" w:rsidRDefault="004B6EED" w:rsidP="001E1899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615CA0AA" w14:textId="77777777" w:rsidR="004B6EED" w:rsidRDefault="004B6EED" w:rsidP="001E1899">
            <w:pPr>
              <w:pStyle w:val="Bezmezer"/>
              <w:rPr>
                <w:rFonts w:cs="Arial"/>
              </w:rPr>
            </w:pPr>
          </w:p>
        </w:tc>
      </w:tr>
      <w:tr w:rsidR="004B6EED" w14:paraId="371FE6CE" w14:textId="77777777" w:rsidTr="004B6EED">
        <w:tc>
          <w:tcPr>
            <w:tcW w:w="4568" w:type="dxa"/>
          </w:tcPr>
          <w:p w14:paraId="5C4CC57A" w14:textId="77777777" w:rsidR="004B6EED" w:rsidRDefault="004B6EED" w:rsidP="001E1899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  <w:bookmarkStart w:id="1" w:name="_GoBack"/>
            <w:bookmarkEnd w:id="1"/>
          </w:p>
        </w:tc>
        <w:tc>
          <w:tcPr>
            <w:tcW w:w="4494" w:type="dxa"/>
          </w:tcPr>
          <w:p w14:paraId="0840C05A" w14:textId="77777777" w:rsidR="004B6EED" w:rsidRPr="00680339" w:rsidRDefault="004B6EED" w:rsidP="001E1899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8D7C43" w14:paraId="475CC6F8" w14:textId="77777777" w:rsidTr="004B6EED">
        <w:tc>
          <w:tcPr>
            <w:tcW w:w="9062" w:type="dxa"/>
            <w:gridSpan w:val="2"/>
          </w:tcPr>
          <w:p w14:paraId="5F0E6C47" w14:textId="77777777" w:rsidR="008D7C43" w:rsidRPr="00680339" w:rsidRDefault="008D7C43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C237E3" w14:paraId="2982879C" w14:textId="77777777" w:rsidTr="004B6EED">
        <w:trPr>
          <w:trHeight w:val="408"/>
        </w:trPr>
        <w:tc>
          <w:tcPr>
            <w:tcW w:w="9062" w:type="dxa"/>
            <w:gridSpan w:val="2"/>
          </w:tcPr>
          <w:p w14:paraId="4D49F681" w14:textId="67FC2542" w:rsidR="00C237E3" w:rsidRPr="00680339" w:rsidRDefault="004B6EED" w:rsidP="00170239">
            <w:pPr>
              <w:jc w:val="center"/>
              <w:rPr>
                <w:b/>
              </w:rPr>
            </w:pPr>
            <w:r w:rsidRPr="005549F3">
              <w:rPr>
                <w:b/>
                <w:sz w:val="32"/>
                <w:szCs w:val="20"/>
              </w:rPr>
              <w:t xml:space="preserve">Dodávka elektřiny a plynu pro Město Hrušovany nad Jevišovkou a jím zřízené příspěvkové organizace v letech </w:t>
            </w:r>
            <w:proofErr w:type="gramStart"/>
            <w:r w:rsidRPr="005549F3">
              <w:rPr>
                <w:b/>
                <w:sz w:val="32"/>
                <w:szCs w:val="20"/>
              </w:rPr>
              <w:t>2020 – 2022</w:t>
            </w:r>
            <w:proofErr w:type="gramEnd"/>
          </w:p>
        </w:tc>
      </w:tr>
    </w:tbl>
    <w:p w14:paraId="0F992FDC" w14:textId="77777777" w:rsidR="008D7C43" w:rsidRDefault="008D7C43" w:rsidP="008D7C43"/>
    <w:p w14:paraId="02CDC9A4" w14:textId="77777777" w:rsidR="008D7C43" w:rsidRDefault="008D7C43" w:rsidP="008D7C43"/>
    <w:p w14:paraId="2BBD4D54" w14:textId="77777777" w:rsidR="008D7C43" w:rsidRDefault="008D7C43" w:rsidP="008D7C43"/>
    <w:p w14:paraId="184C6490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45BAB903" w14:textId="77777777" w:rsidR="008D7C43" w:rsidRDefault="008D7C43" w:rsidP="008D7C43">
      <w:pPr>
        <w:jc w:val="center"/>
        <w:rPr>
          <w:rFonts w:cs="Arial"/>
          <w:b/>
        </w:rPr>
      </w:pPr>
    </w:p>
    <w:p w14:paraId="2758739F" w14:textId="77777777" w:rsidR="008D7C43" w:rsidRDefault="008D7C43" w:rsidP="008D7C43">
      <w:pPr>
        <w:jc w:val="center"/>
        <w:rPr>
          <w:rFonts w:cs="Arial"/>
          <w:b/>
        </w:rPr>
      </w:pPr>
    </w:p>
    <w:p w14:paraId="075851D6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8D7C43" w:rsidRPr="00C237E3" w14:paraId="6E9C7486" w14:textId="77777777" w:rsidTr="00A72381">
        <w:tc>
          <w:tcPr>
            <w:tcW w:w="4606" w:type="dxa"/>
          </w:tcPr>
          <w:p w14:paraId="6248459F" w14:textId="77777777" w:rsidR="008D7C43" w:rsidRPr="00C237E3" w:rsidRDefault="008D7C43" w:rsidP="00A72381">
            <w:pPr>
              <w:rPr>
                <w:b/>
              </w:rPr>
            </w:pPr>
            <w:r w:rsidRPr="00C237E3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09A3DE86" w14:textId="77777777" w:rsidR="008D7C43" w:rsidRPr="00C237E3" w:rsidRDefault="00D72B91" w:rsidP="00A72381">
            <w:r w:rsidRPr="00C237E3">
              <w:t>Otevřené řízení</w:t>
            </w:r>
          </w:p>
        </w:tc>
      </w:tr>
      <w:tr w:rsidR="008D7C43" w14:paraId="789C237D" w14:textId="77777777" w:rsidTr="00A72381">
        <w:tc>
          <w:tcPr>
            <w:tcW w:w="4606" w:type="dxa"/>
          </w:tcPr>
          <w:p w14:paraId="032F1B37" w14:textId="77777777" w:rsidR="008D7C43" w:rsidRPr="00C237E3" w:rsidRDefault="008D7C43" w:rsidP="00A72381">
            <w:pPr>
              <w:rPr>
                <w:b/>
              </w:rPr>
            </w:pPr>
            <w:r w:rsidRPr="00C237E3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4133BB10" w14:textId="77777777" w:rsidR="008D7C43" w:rsidRDefault="008D7C43" w:rsidP="00A72381">
            <w:r w:rsidRPr="00C237E3">
              <w:t>Dodávky</w:t>
            </w:r>
          </w:p>
        </w:tc>
      </w:tr>
    </w:tbl>
    <w:p w14:paraId="190A589D" w14:textId="77777777" w:rsidR="008D7C43" w:rsidRDefault="008D7C43" w:rsidP="008D7C43">
      <w:pPr>
        <w:spacing w:line="360" w:lineRule="auto"/>
      </w:pPr>
    </w:p>
    <w:p w14:paraId="3CF64F95" w14:textId="77777777" w:rsidR="008D7C43" w:rsidRDefault="008D7C43" w:rsidP="008D7C43">
      <w:pPr>
        <w:spacing w:line="360" w:lineRule="auto"/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566"/>
        <w:gridCol w:w="4496"/>
      </w:tblGrid>
      <w:tr w:rsidR="004B6EED" w14:paraId="259252FB" w14:textId="77777777" w:rsidTr="004B6EED">
        <w:tc>
          <w:tcPr>
            <w:tcW w:w="4566" w:type="dxa"/>
          </w:tcPr>
          <w:p w14:paraId="235B61AB" w14:textId="77777777" w:rsidR="004B6EED" w:rsidRPr="009E145E" w:rsidRDefault="004B6EED" w:rsidP="004B6EED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03BEA0DC" w14:textId="77777777" w:rsidR="004B6EED" w:rsidRDefault="004B6EED" w:rsidP="004B6EED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432DD331" w14:textId="77777777" w:rsidR="004B6EED" w:rsidRPr="002C4616" w:rsidRDefault="004B6EED" w:rsidP="004B6EED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</w:t>
            </w:r>
          </w:p>
          <w:p w14:paraId="500BCC47" w14:textId="77777777" w:rsidR="004B6EED" w:rsidRDefault="004B6EED" w:rsidP="004B6EED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6FA89296" w14:textId="77777777" w:rsidR="004B6EED" w:rsidRPr="00F96C33" w:rsidRDefault="004B6EED" w:rsidP="004B6EED">
            <w:pPr>
              <w:pStyle w:val="Bezmezer"/>
            </w:pPr>
          </w:p>
          <w:p w14:paraId="1E177D5F" w14:textId="77777777" w:rsidR="004B6EED" w:rsidRPr="009E145E" w:rsidRDefault="004B6EED" w:rsidP="004B6EED">
            <w:pPr>
              <w:pStyle w:val="Bezmezer"/>
              <w:rPr>
                <w:u w:val="single"/>
              </w:rPr>
            </w:pPr>
          </w:p>
        </w:tc>
        <w:tc>
          <w:tcPr>
            <w:tcW w:w="4496" w:type="dxa"/>
          </w:tcPr>
          <w:p w14:paraId="53FAD564" w14:textId="77777777" w:rsidR="004B6EED" w:rsidRPr="009E145E" w:rsidRDefault="004B6EED" w:rsidP="004B6EED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01001428" w14:textId="77777777" w:rsidR="004B6EED" w:rsidRDefault="004B6EED" w:rsidP="004B6EED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B12030B" w14:textId="77777777" w:rsidR="004B6EED" w:rsidRDefault="004B6EED" w:rsidP="004B6EED">
            <w:pPr>
              <w:pStyle w:val="Bezmezer"/>
            </w:pPr>
            <w:r>
              <w:t xml:space="preserve">se sídlem Bellova 370/40, </w:t>
            </w:r>
          </w:p>
          <w:p w14:paraId="7D0BA5E5" w14:textId="77777777" w:rsidR="004B6EED" w:rsidRDefault="004B6EED" w:rsidP="004B6EED">
            <w:pPr>
              <w:pStyle w:val="Bezmezer"/>
            </w:pPr>
            <w:r>
              <w:t>623 00 Brno</w:t>
            </w:r>
          </w:p>
          <w:p w14:paraId="42E832F5" w14:textId="77777777" w:rsidR="004B6EED" w:rsidRDefault="004B6EED" w:rsidP="004B6EED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60F7C914" w14:textId="77777777" w:rsidR="004B6EED" w:rsidRDefault="004B6EED" w:rsidP="004B6EED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217F23EF" w14:textId="77777777" w:rsidR="004B6EED" w:rsidRDefault="004B6EED" w:rsidP="004B6EED">
            <w:pPr>
              <w:pStyle w:val="Bezmezer"/>
              <w:rPr>
                <w:rFonts w:cs="Arial"/>
              </w:rPr>
            </w:pPr>
          </w:p>
        </w:tc>
      </w:tr>
      <w:tr w:rsidR="004B6EED" w:rsidRPr="00680339" w14:paraId="5F068C40" w14:textId="77777777" w:rsidTr="004B6EED">
        <w:tc>
          <w:tcPr>
            <w:tcW w:w="4566" w:type="dxa"/>
          </w:tcPr>
          <w:p w14:paraId="2FFB9EE4" w14:textId="310C79AE" w:rsidR="004B6EED" w:rsidRDefault="004B6EED" w:rsidP="004B6EED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496" w:type="dxa"/>
          </w:tcPr>
          <w:p w14:paraId="29CAAAC8" w14:textId="77777777" w:rsidR="004B6EED" w:rsidRPr="00680339" w:rsidRDefault="004B6EED" w:rsidP="004B6EED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193F6C09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3120679E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79"/>
        <w:gridCol w:w="6883"/>
      </w:tblGrid>
      <w:tr w:rsidR="008D7C43" w:rsidRPr="008D7C43" w14:paraId="38B618CB" w14:textId="77777777" w:rsidTr="007E43E0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333E3C7" w14:textId="77777777" w:rsidR="008D7C43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03113F49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3CE1F2DF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432F27A8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31A29841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47B5928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1BC36266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11E7A0EC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45B7CE1B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376AA924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42877F28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7E15453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110D33C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5C64438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6325E7AA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40353F32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233F721" w14:textId="77777777" w:rsidR="008D7C43" w:rsidRDefault="008D7C43" w:rsidP="008D7C43">
      <w:pPr>
        <w:spacing w:line="360" w:lineRule="auto"/>
      </w:pPr>
    </w:p>
    <w:p w14:paraId="0E9C7E37" w14:textId="77777777" w:rsidR="008D7C43" w:rsidRDefault="000C4352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5B37" w14:paraId="7E05766B" w14:textId="77777777" w:rsidTr="004B6EED">
        <w:tc>
          <w:tcPr>
            <w:tcW w:w="9062" w:type="dxa"/>
          </w:tcPr>
          <w:p w14:paraId="10CF5BE7" w14:textId="77777777"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C237E3" w14:paraId="49706908" w14:textId="77777777" w:rsidTr="004B6EED">
        <w:trPr>
          <w:trHeight w:val="408"/>
        </w:trPr>
        <w:tc>
          <w:tcPr>
            <w:tcW w:w="9062" w:type="dxa"/>
          </w:tcPr>
          <w:p w14:paraId="329CEE58" w14:textId="0E4FA8D6" w:rsidR="00C237E3" w:rsidRPr="00680339" w:rsidRDefault="004B6EED" w:rsidP="00170239">
            <w:pPr>
              <w:jc w:val="center"/>
              <w:rPr>
                <w:b/>
              </w:rPr>
            </w:pPr>
            <w:r w:rsidRPr="005549F3">
              <w:rPr>
                <w:b/>
                <w:sz w:val="32"/>
                <w:szCs w:val="20"/>
              </w:rPr>
              <w:t xml:space="preserve">Dodávka elektřiny a plynu pro Město Hrušovany nad Jevišovkou a jím zřízené příspěvkové organizace v letech </w:t>
            </w:r>
            <w:proofErr w:type="gramStart"/>
            <w:r w:rsidRPr="005549F3">
              <w:rPr>
                <w:b/>
                <w:sz w:val="32"/>
                <w:szCs w:val="20"/>
              </w:rPr>
              <w:t>2020 – 2022</w:t>
            </w:r>
            <w:proofErr w:type="gramEnd"/>
          </w:p>
        </w:tc>
      </w:tr>
    </w:tbl>
    <w:p w14:paraId="787A212F" w14:textId="77777777" w:rsidR="00485B37" w:rsidRDefault="00485B37" w:rsidP="00485B37"/>
    <w:p w14:paraId="0057FAA5" w14:textId="77777777" w:rsidR="00485B37" w:rsidRDefault="00485B37" w:rsidP="00485B37"/>
    <w:p w14:paraId="4A373514" w14:textId="77777777" w:rsidR="00485B37" w:rsidRDefault="00485B37" w:rsidP="00485B37"/>
    <w:p w14:paraId="42FC0F64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 xml:space="preserve">ČESTNÉ PROHLÁŠENÍ KE SPLNĚNÍ </w:t>
      </w:r>
      <w:r w:rsidR="00D13171">
        <w:rPr>
          <w:b/>
        </w:rPr>
        <w:t xml:space="preserve">NĚKTERÝCH </w:t>
      </w:r>
      <w:r w:rsidRPr="00485B37">
        <w:rPr>
          <w:b/>
        </w:rPr>
        <w:t>KVALIFIKAČNÍCH PŘEDPOKLADŮ</w:t>
      </w:r>
    </w:p>
    <w:p w14:paraId="5AE7505C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4942" w:type="pct"/>
        <w:tblLook w:val="04A0" w:firstRow="1" w:lastRow="0" w:firstColumn="1" w:lastColumn="0" w:noHBand="0" w:noVBand="1"/>
      </w:tblPr>
      <w:tblGrid>
        <w:gridCol w:w="2180"/>
        <w:gridCol w:w="6777"/>
      </w:tblGrid>
      <w:tr w:rsidR="00485B37" w:rsidRPr="008D7C43" w14:paraId="3EEE7424" w14:textId="77777777" w:rsidTr="00A56467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02BBE0" w14:textId="77777777" w:rsidR="00485B37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1A0FC6BA" w14:textId="77777777" w:rsidTr="00A56467">
        <w:trPr>
          <w:trHeight w:val="454"/>
        </w:trPr>
        <w:tc>
          <w:tcPr>
            <w:tcW w:w="1217" w:type="pct"/>
            <w:shd w:val="clear" w:color="auto" w:fill="auto"/>
            <w:vAlign w:val="center"/>
          </w:tcPr>
          <w:p w14:paraId="5CEA54FB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83" w:type="pct"/>
            <w:shd w:val="clear" w:color="auto" w:fill="auto"/>
            <w:vAlign w:val="center"/>
          </w:tcPr>
          <w:p w14:paraId="24CAFB19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4F6B7FF7" w14:textId="77777777" w:rsidTr="00A56467">
        <w:trPr>
          <w:trHeight w:val="454"/>
        </w:trPr>
        <w:tc>
          <w:tcPr>
            <w:tcW w:w="1217" w:type="pct"/>
            <w:shd w:val="clear" w:color="auto" w:fill="auto"/>
            <w:vAlign w:val="center"/>
          </w:tcPr>
          <w:p w14:paraId="6A477C79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83" w:type="pct"/>
            <w:shd w:val="clear" w:color="auto" w:fill="auto"/>
            <w:vAlign w:val="center"/>
          </w:tcPr>
          <w:p w14:paraId="537F22E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461D4BD2" w14:textId="77777777" w:rsidTr="00A56467">
        <w:trPr>
          <w:trHeight w:val="454"/>
        </w:trPr>
        <w:tc>
          <w:tcPr>
            <w:tcW w:w="1217" w:type="pct"/>
            <w:shd w:val="clear" w:color="auto" w:fill="auto"/>
            <w:vAlign w:val="center"/>
          </w:tcPr>
          <w:p w14:paraId="6A19047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83" w:type="pct"/>
            <w:shd w:val="clear" w:color="auto" w:fill="auto"/>
            <w:vAlign w:val="center"/>
          </w:tcPr>
          <w:p w14:paraId="5CCD2BFC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CEE4B62" w14:textId="77777777" w:rsidTr="00A56467">
        <w:trPr>
          <w:trHeight w:val="454"/>
        </w:trPr>
        <w:tc>
          <w:tcPr>
            <w:tcW w:w="1217" w:type="pct"/>
            <w:shd w:val="clear" w:color="auto" w:fill="auto"/>
            <w:vAlign w:val="center"/>
          </w:tcPr>
          <w:p w14:paraId="6CF298FE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83" w:type="pct"/>
            <w:shd w:val="clear" w:color="auto" w:fill="auto"/>
            <w:vAlign w:val="center"/>
          </w:tcPr>
          <w:p w14:paraId="31E44315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72C4E03" w14:textId="77777777" w:rsidTr="00A56467">
        <w:trPr>
          <w:trHeight w:val="454"/>
        </w:trPr>
        <w:tc>
          <w:tcPr>
            <w:tcW w:w="1217" w:type="pct"/>
            <w:shd w:val="clear" w:color="auto" w:fill="auto"/>
            <w:vAlign w:val="center"/>
          </w:tcPr>
          <w:p w14:paraId="7CCE9E6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83" w:type="pct"/>
            <w:shd w:val="clear" w:color="auto" w:fill="auto"/>
            <w:vAlign w:val="center"/>
          </w:tcPr>
          <w:p w14:paraId="1D9FD147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19B98BEE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7E39DDD5" w14:textId="77777777" w:rsidR="00485B37" w:rsidRDefault="00485B37" w:rsidP="00D13171">
      <w:pPr>
        <w:pStyle w:val="Zhlav"/>
        <w:tabs>
          <w:tab w:val="clear" w:pos="4536"/>
          <w:tab w:val="clear" w:pos="9072"/>
        </w:tabs>
        <w:spacing w:line="360" w:lineRule="auto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492BED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</w:t>
      </w:r>
      <w:r w:rsidR="00D13171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>u</w:t>
      </w:r>
    </w:p>
    <w:p w14:paraId="0D003350" w14:textId="77777777" w:rsidR="00485B37" w:rsidRDefault="00485B37" w:rsidP="00485B37">
      <w:pPr>
        <w:jc w:val="center"/>
        <w:rPr>
          <w:rFonts w:cs="Arial"/>
          <w:b/>
        </w:rPr>
      </w:pPr>
    </w:p>
    <w:p w14:paraId="5BBD2C26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03538E77" w14:textId="77777777" w:rsidR="00485B37" w:rsidRDefault="00485B37" w:rsidP="00485B37">
      <w:pPr>
        <w:rPr>
          <w:rFonts w:cs="Arial"/>
          <w:bCs/>
        </w:rPr>
      </w:pPr>
    </w:p>
    <w:p w14:paraId="378D2AD8" w14:textId="77777777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proofErr w:type="gramStart"/>
      <w:r>
        <w:rPr>
          <w:rFonts w:cs="Verdana"/>
        </w:rPr>
        <w:t>o  kvalifikaci</w:t>
      </w:r>
      <w:proofErr w:type="gramEnd"/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DB1827A" w14:textId="77777777" w:rsidR="000C4352" w:rsidRDefault="000C4352" w:rsidP="000C4352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není nezpůsobilým dodavatelem ve smyslu § 74 Zákona, tedy dodavatelem, který:</w:t>
      </w:r>
    </w:p>
    <w:p w14:paraId="5DE76347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10D87649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5B3E79AD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06CED3AB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479AF73A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1F0B3713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0C4CA6ED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73AC8F76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podílnictví,</w:t>
      </w:r>
    </w:p>
    <w:p w14:paraId="3E089901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 z nedbalosti,</w:t>
      </w:r>
    </w:p>
    <w:p w14:paraId="6AE28E02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106EC9FB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0547615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1E6E71E5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0E141A83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sjednání výhody při zadání veřejné zakázky, při veřejné soutěži a veřejné dražbě,</w:t>
      </w:r>
    </w:p>
    <w:p w14:paraId="3449CF89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0EAB7A3D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637D23DD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52D5CDD8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6F46BB45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078B442D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4C31A70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4BD9F4FB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398272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7F2331E6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043E34E0" w14:textId="77777777" w:rsidR="000C4352" w:rsidRPr="004A2D9B" w:rsidRDefault="000C4352" w:rsidP="000C4352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617F33A4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67ECF23E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816224C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542E750E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154D83D0" w14:textId="77777777" w:rsidR="000C4352" w:rsidRDefault="000C4352" w:rsidP="000C435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59C6815A" w14:textId="77777777" w:rsidR="000C4352" w:rsidRPr="004A2D9B" w:rsidRDefault="000C4352" w:rsidP="000C4352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2F5D3BC7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26CB1238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5786A869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3F7BB94" w14:textId="77777777" w:rsidR="00485B37" w:rsidRDefault="00485B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31E40B23" w14:textId="77777777" w:rsidR="000C4352" w:rsidRPr="000C4352" w:rsidRDefault="000C435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>
        <w:rPr>
          <w:rFonts w:cs="Arial"/>
        </w:rPr>
        <w:t>s</w:t>
      </w:r>
      <w:r w:rsidRPr="005C5367">
        <w:rPr>
          <w:rFonts w:cs="Arial"/>
        </w:rPr>
        <w:t xml:space="preserve">plňuje </w:t>
      </w:r>
      <w:r w:rsidRPr="004D3992">
        <w:rPr>
          <w:rFonts w:cs="Arial"/>
          <w:b/>
        </w:rPr>
        <w:t xml:space="preserve">profesní </w:t>
      </w:r>
      <w:r>
        <w:rPr>
          <w:rFonts w:cs="Arial"/>
          <w:b/>
        </w:rPr>
        <w:t>způsobilost</w:t>
      </w:r>
      <w:r>
        <w:rPr>
          <w:rFonts w:cs="Arial"/>
        </w:rPr>
        <w:t>, kterou z</w:t>
      </w:r>
      <w:r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5AE3F19D" w14:textId="77777777" w:rsidR="00993AC2" w:rsidRPr="00C237E3" w:rsidRDefault="00993AC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 w:rsidRPr="00C237E3">
        <w:rPr>
          <w:rFonts w:cs="Arial"/>
        </w:rPr>
        <w:t xml:space="preserve">předkládá následující </w:t>
      </w:r>
      <w:r w:rsidRPr="00C237E3">
        <w:rPr>
          <w:rFonts w:cs="Arial"/>
          <w:b/>
        </w:rPr>
        <w:t>seznam významných dodávek</w:t>
      </w:r>
      <w:r w:rsidRPr="00C237E3">
        <w:rPr>
          <w:rFonts w:cs="Arial"/>
        </w:rPr>
        <w:t>:</w:t>
      </w:r>
    </w:p>
    <w:p w14:paraId="75B8FC2F" w14:textId="77777777" w:rsidR="00993AC2" w:rsidRPr="00C237E3" w:rsidRDefault="00993AC2" w:rsidP="00993AC2">
      <w:pPr>
        <w:widowControl w:val="0"/>
        <w:spacing w:after="0"/>
        <w:ind w:left="284"/>
        <w:jc w:val="both"/>
        <w:rPr>
          <w:rFonts w:cs="Arial"/>
          <w:b/>
        </w:rPr>
      </w:pPr>
    </w:p>
    <w:tbl>
      <w:tblPr>
        <w:tblpPr w:leftFromText="141" w:rightFromText="141" w:vertAnchor="text" w:horzAnchor="margin" w:tblpX="9" w:tblpY="19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818"/>
        <w:gridCol w:w="1707"/>
        <w:gridCol w:w="1654"/>
        <w:gridCol w:w="1918"/>
        <w:gridCol w:w="1383"/>
      </w:tblGrid>
      <w:tr w:rsidR="00993AC2" w:rsidRPr="004109BF" w14:paraId="2C9C1800" w14:textId="77777777" w:rsidTr="00A56467">
        <w:trPr>
          <w:trHeight w:val="1782"/>
        </w:trPr>
        <w:tc>
          <w:tcPr>
            <w:tcW w:w="700" w:type="dxa"/>
          </w:tcPr>
          <w:p w14:paraId="54AF8358" w14:textId="77777777" w:rsidR="00993AC2" w:rsidRPr="00C237E3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C237E3">
              <w:rPr>
                <w:rFonts w:cs="Verdana"/>
              </w:rPr>
              <w:t>Poř</w:t>
            </w:r>
            <w:proofErr w:type="spellEnd"/>
            <w:r w:rsidRPr="00C237E3">
              <w:rPr>
                <w:rFonts w:cs="Verdana"/>
              </w:rPr>
              <w:t>. číslo</w:t>
            </w:r>
          </w:p>
        </w:tc>
        <w:tc>
          <w:tcPr>
            <w:tcW w:w="1818" w:type="dxa"/>
          </w:tcPr>
          <w:p w14:paraId="6C4EB2F0" w14:textId="77777777" w:rsidR="00993AC2" w:rsidRPr="00C237E3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C237E3">
              <w:rPr>
                <w:rFonts w:cs="Verdana"/>
              </w:rPr>
              <w:t>Objednatel</w:t>
            </w:r>
          </w:p>
        </w:tc>
        <w:tc>
          <w:tcPr>
            <w:tcW w:w="1707" w:type="dxa"/>
          </w:tcPr>
          <w:p w14:paraId="22339794" w14:textId="77777777" w:rsidR="00993AC2" w:rsidRPr="00C237E3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C237E3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304ABBF1" w14:textId="77777777" w:rsidR="00993AC2" w:rsidRPr="00C237E3" w:rsidRDefault="00993AC2" w:rsidP="00F4338C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C237E3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E18E8B7" w14:textId="77777777" w:rsidR="00993AC2" w:rsidRPr="00C237E3" w:rsidRDefault="00993AC2" w:rsidP="00F4338C">
            <w:pPr>
              <w:suppressAutoHyphens/>
              <w:spacing w:line="360" w:lineRule="auto"/>
              <w:rPr>
                <w:rFonts w:cs="Verdana"/>
              </w:rPr>
            </w:pPr>
            <w:r w:rsidRPr="00C237E3">
              <w:rPr>
                <w:rFonts w:cs="Verdana"/>
              </w:rPr>
              <w:t>Cena dodávky v Kč bez DPH</w:t>
            </w:r>
          </w:p>
        </w:tc>
        <w:tc>
          <w:tcPr>
            <w:tcW w:w="1383" w:type="dxa"/>
          </w:tcPr>
          <w:p w14:paraId="5CA477FD" w14:textId="77777777" w:rsidR="00993AC2" w:rsidRPr="004109BF" w:rsidRDefault="00993AC2" w:rsidP="00F4338C">
            <w:pPr>
              <w:suppressAutoHyphens/>
              <w:spacing w:line="360" w:lineRule="auto"/>
              <w:rPr>
                <w:rFonts w:cs="Verdana"/>
              </w:rPr>
            </w:pPr>
            <w:r w:rsidRPr="00C237E3">
              <w:rPr>
                <w:rFonts w:cs="Verdana"/>
              </w:rPr>
              <w:t>Termín realizace</w:t>
            </w:r>
            <w:r w:rsidRPr="00C237E3">
              <w:rPr>
                <w:rFonts w:cs="Verdana"/>
              </w:rPr>
              <w:br/>
            </w:r>
            <w:proofErr w:type="gramStart"/>
            <w:r w:rsidRPr="00C237E3">
              <w:rPr>
                <w:rFonts w:cs="Verdana"/>
              </w:rPr>
              <w:t>od - do</w:t>
            </w:r>
            <w:proofErr w:type="gramEnd"/>
            <w:r w:rsidRPr="00C237E3">
              <w:rPr>
                <w:rStyle w:val="Znakapoznpodarou"/>
                <w:rFonts w:cs="Verdana"/>
              </w:rPr>
              <w:footnoteReference w:id="1"/>
            </w:r>
          </w:p>
        </w:tc>
      </w:tr>
      <w:tr w:rsidR="00993AC2" w:rsidRPr="004109BF" w14:paraId="61AEA169" w14:textId="77777777" w:rsidTr="00A56467">
        <w:trPr>
          <w:trHeight w:val="397"/>
        </w:trPr>
        <w:tc>
          <w:tcPr>
            <w:tcW w:w="700" w:type="dxa"/>
          </w:tcPr>
          <w:p w14:paraId="7B5191D6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818" w:type="dxa"/>
          </w:tcPr>
          <w:p w14:paraId="0354B6C8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63F4C9D5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40EFCC8B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4A86CB02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14:paraId="3026F5C0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785070E3" w14:textId="77777777" w:rsidTr="00A56467">
        <w:trPr>
          <w:trHeight w:val="397"/>
        </w:trPr>
        <w:tc>
          <w:tcPr>
            <w:tcW w:w="700" w:type="dxa"/>
          </w:tcPr>
          <w:p w14:paraId="0373311C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818" w:type="dxa"/>
          </w:tcPr>
          <w:p w14:paraId="752FAB3A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40C8C8C8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71CB6C1B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3FF44A4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14:paraId="12F912BC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45646340" w14:textId="77777777" w:rsidTr="00A56467">
        <w:trPr>
          <w:trHeight w:val="397"/>
        </w:trPr>
        <w:tc>
          <w:tcPr>
            <w:tcW w:w="700" w:type="dxa"/>
          </w:tcPr>
          <w:p w14:paraId="4107B651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3</w:t>
            </w:r>
          </w:p>
        </w:tc>
        <w:tc>
          <w:tcPr>
            <w:tcW w:w="1818" w:type="dxa"/>
          </w:tcPr>
          <w:p w14:paraId="5FEA1305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31E89F9A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443FA94B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594E6D9F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14:paraId="30D062A0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25DAD3AA" w14:textId="77777777" w:rsidTr="00A56467">
        <w:trPr>
          <w:trHeight w:val="397"/>
        </w:trPr>
        <w:tc>
          <w:tcPr>
            <w:tcW w:w="700" w:type="dxa"/>
          </w:tcPr>
          <w:p w14:paraId="374060E6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4</w:t>
            </w:r>
          </w:p>
        </w:tc>
        <w:tc>
          <w:tcPr>
            <w:tcW w:w="1818" w:type="dxa"/>
          </w:tcPr>
          <w:p w14:paraId="3BD21871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06008C6F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5E182895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5FD9C70D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14:paraId="40B61F48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32E18B3D" w14:textId="77777777" w:rsidTr="00A56467">
        <w:trPr>
          <w:trHeight w:val="397"/>
        </w:trPr>
        <w:tc>
          <w:tcPr>
            <w:tcW w:w="700" w:type="dxa"/>
          </w:tcPr>
          <w:p w14:paraId="56F6F7AC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5</w:t>
            </w:r>
          </w:p>
        </w:tc>
        <w:tc>
          <w:tcPr>
            <w:tcW w:w="1818" w:type="dxa"/>
          </w:tcPr>
          <w:p w14:paraId="5B88764C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1D2F2245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344270AE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3E9A537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14:paraId="65741F4C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7A6478C3" w14:textId="77777777" w:rsidTr="00A56467">
        <w:trPr>
          <w:trHeight w:val="397"/>
        </w:trPr>
        <w:tc>
          <w:tcPr>
            <w:tcW w:w="700" w:type="dxa"/>
          </w:tcPr>
          <w:p w14:paraId="11A77AD4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6</w:t>
            </w:r>
          </w:p>
        </w:tc>
        <w:tc>
          <w:tcPr>
            <w:tcW w:w="1818" w:type="dxa"/>
          </w:tcPr>
          <w:p w14:paraId="611FDE6C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1EA4B30C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2F7596B9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4D23F5FF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383" w:type="dxa"/>
          </w:tcPr>
          <w:p w14:paraId="77A119B7" w14:textId="77777777" w:rsidR="00993AC2" w:rsidRPr="004109BF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7B79D7A2" w14:textId="77777777" w:rsidR="00993AC2" w:rsidRDefault="00993AC2" w:rsidP="00993AC2">
      <w:pPr>
        <w:spacing w:after="0"/>
        <w:ind w:left="284"/>
        <w:jc w:val="both"/>
      </w:pPr>
    </w:p>
    <w:p w14:paraId="0C52595E" w14:textId="77777777" w:rsidR="00993AC2" w:rsidRPr="00993AC2" w:rsidRDefault="00993AC2" w:rsidP="00993AC2">
      <w:pPr>
        <w:spacing w:after="0"/>
        <w:ind w:left="284"/>
        <w:jc w:val="both"/>
        <w:rPr>
          <w:rFonts w:cs="Arial"/>
        </w:rPr>
      </w:pPr>
    </w:p>
    <w:p w14:paraId="4E3B13D5" w14:textId="77777777" w:rsidR="00485B37" w:rsidRPr="00FE6F02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 w:rsidR="00492BED">
        <w:rPr>
          <w:rFonts w:cs="Arial"/>
          <w:bCs/>
        </w:rPr>
        <w:t>,</w:t>
      </w:r>
      <w:r w:rsidR="001943D9">
        <w:rPr>
          <w:rFonts w:cs="Arial"/>
          <w:bCs/>
        </w:rPr>
        <w:t xml:space="preserve"> a že splňuje kvalifika</w:t>
      </w:r>
      <w:r w:rsidR="00906CB5">
        <w:rPr>
          <w:rFonts w:cs="Arial"/>
          <w:bCs/>
        </w:rPr>
        <w:t>ci</w:t>
      </w:r>
      <w:r w:rsidR="001943D9">
        <w:rPr>
          <w:rFonts w:cs="Arial"/>
          <w:bCs/>
        </w:rPr>
        <w:t xml:space="preserve"> definovan</w:t>
      </w:r>
      <w:r w:rsidR="00906CB5">
        <w:rPr>
          <w:rFonts w:cs="Arial"/>
          <w:bCs/>
        </w:rPr>
        <w:t>ou</w:t>
      </w:r>
      <w:r w:rsidR="001943D9">
        <w:rPr>
          <w:rFonts w:cs="Arial"/>
          <w:bCs/>
        </w:rPr>
        <w:t xml:space="preserve"> Zákonem a zadávacími podmínkami</w:t>
      </w:r>
      <w:r w:rsidR="00E901E5">
        <w:rPr>
          <w:rFonts w:cs="Arial"/>
          <w:bCs/>
        </w:rPr>
        <w:t xml:space="preserve"> v plném rozsahu</w:t>
      </w:r>
      <w:r>
        <w:rPr>
          <w:rFonts w:cs="Arial"/>
          <w:bCs/>
        </w:rPr>
        <w:t>.</w:t>
      </w:r>
    </w:p>
    <w:p w14:paraId="4B74C46B" w14:textId="1585B841" w:rsidR="00FE6F02" w:rsidRPr="0065290F" w:rsidRDefault="00114D74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FE6F02" w:rsidRPr="001F4ED7">
        <w:rPr>
          <w:rFonts w:cs="Verdana"/>
          <w:b/>
        </w:rPr>
        <w:t xml:space="preserve"> prohlašuje, že v případě, že bude v zadávacím řízení vybrána jeho nabíd</w:t>
      </w:r>
      <w:r w:rsidR="00A7691F">
        <w:rPr>
          <w:rFonts w:cs="Verdana"/>
          <w:b/>
        </w:rPr>
        <w:t>ka jako nejvhodnější, předloží Z</w:t>
      </w:r>
      <w:r w:rsidR="00FE6F02" w:rsidRPr="001F4ED7">
        <w:rPr>
          <w:rFonts w:cs="Verdana"/>
          <w:b/>
        </w:rPr>
        <w:t xml:space="preserve">adavateli originály, či úředně ověřené kopie dokladů, které prokazují splnění kvalifikace </w:t>
      </w:r>
      <w:r w:rsidR="00FE6F02">
        <w:rPr>
          <w:rFonts w:cs="Verdana"/>
          <w:b/>
        </w:rPr>
        <w:br/>
      </w:r>
      <w:r w:rsidR="00FE6F02" w:rsidRPr="001F4ED7">
        <w:rPr>
          <w:rFonts w:cs="Verdana"/>
          <w:b/>
        </w:rPr>
        <w:t xml:space="preserve">(§ </w:t>
      </w:r>
      <w:r w:rsidR="00FE6F02">
        <w:rPr>
          <w:rFonts w:cs="Verdana"/>
          <w:b/>
        </w:rPr>
        <w:t>86</w:t>
      </w:r>
      <w:r w:rsidR="00FE6F02" w:rsidRPr="001F4ED7">
        <w:rPr>
          <w:rFonts w:cs="Verdana"/>
          <w:b/>
        </w:rPr>
        <w:t xml:space="preserve"> odst. 3 Zákona)</w:t>
      </w:r>
      <w:r w:rsidR="00FE6F02">
        <w:rPr>
          <w:rFonts w:cs="Verdana"/>
          <w:b/>
        </w:rPr>
        <w:t>.</w:t>
      </w:r>
    </w:p>
    <w:p w14:paraId="59A0283E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3369"/>
        <w:gridCol w:w="5811"/>
      </w:tblGrid>
      <w:tr w:rsidR="009D271F" w14:paraId="6BCF2CAD" w14:textId="77777777" w:rsidTr="00A56467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7034B78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1718A30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57C0D41B" w14:textId="77777777" w:rsidTr="00A56467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05F1CF81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8B235A5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5656D1AE" w14:textId="77777777" w:rsidTr="00A56467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1B95EF7F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2118CE3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5BB6EBA8" w14:textId="77777777" w:rsidR="007775F3" w:rsidRDefault="007775F3">
      <w:pPr>
        <w:spacing w:line="276" w:lineRule="auto"/>
        <w:rPr>
          <w:sz w:val="18"/>
          <w:szCs w:val="18"/>
        </w:rPr>
      </w:pPr>
    </w:p>
    <w:p w14:paraId="137B7802" w14:textId="77777777" w:rsidR="00993AC2" w:rsidRDefault="00993AC2">
      <w:pPr>
        <w:spacing w:line="276" w:lineRule="auto"/>
        <w:rPr>
          <w:sz w:val="18"/>
          <w:szCs w:val="18"/>
        </w:rPr>
      </w:pPr>
    </w:p>
    <w:p w14:paraId="02B78E64" w14:textId="77777777" w:rsidR="00993AC2" w:rsidRDefault="00993AC2">
      <w:pPr>
        <w:spacing w:line="276" w:lineRule="auto"/>
        <w:rPr>
          <w:sz w:val="18"/>
          <w:szCs w:val="18"/>
        </w:rPr>
      </w:pPr>
    </w:p>
    <w:p w14:paraId="56DE4581" w14:textId="77777777" w:rsidR="00993AC2" w:rsidRDefault="00993AC2">
      <w:pPr>
        <w:spacing w:line="276" w:lineRule="auto"/>
        <w:rPr>
          <w:sz w:val="18"/>
          <w:szCs w:val="18"/>
        </w:rPr>
      </w:pPr>
    </w:p>
    <w:p w14:paraId="281D4207" w14:textId="77777777" w:rsidR="00993AC2" w:rsidRDefault="00993AC2">
      <w:pPr>
        <w:spacing w:line="276" w:lineRule="auto"/>
        <w:rPr>
          <w:sz w:val="18"/>
          <w:szCs w:val="18"/>
        </w:rPr>
      </w:pPr>
    </w:p>
    <w:p w14:paraId="057AE10F" w14:textId="77777777" w:rsidR="00993AC2" w:rsidRDefault="00993AC2">
      <w:pPr>
        <w:spacing w:line="276" w:lineRule="auto"/>
        <w:rPr>
          <w:sz w:val="18"/>
          <w:szCs w:val="18"/>
        </w:rPr>
      </w:pPr>
    </w:p>
    <w:p w14:paraId="5618C01C" w14:textId="77777777" w:rsidR="00993AC2" w:rsidRDefault="00993AC2">
      <w:pPr>
        <w:spacing w:line="276" w:lineRule="auto"/>
        <w:rPr>
          <w:sz w:val="18"/>
          <w:szCs w:val="18"/>
        </w:rPr>
      </w:pPr>
    </w:p>
    <w:p w14:paraId="0E8ECCD7" w14:textId="77777777" w:rsidR="00993AC2" w:rsidRDefault="00993AC2">
      <w:pPr>
        <w:spacing w:line="276" w:lineRule="auto"/>
        <w:rPr>
          <w:sz w:val="18"/>
          <w:szCs w:val="18"/>
        </w:rPr>
      </w:pPr>
    </w:p>
    <w:p w14:paraId="1754FF58" w14:textId="77777777" w:rsidR="00993AC2" w:rsidRDefault="00993AC2">
      <w:pPr>
        <w:spacing w:line="276" w:lineRule="auto"/>
        <w:rPr>
          <w:sz w:val="18"/>
          <w:szCs w:val="18"/>
        </w:rPr>
      </w:pPr>
    </w:p>
    <w:p w14:paraId="32D47F07" w14:textId="77777777" w:rsidR="00993AC2" w:rsidRDefault="00993AC2">
      <w:pPr>
        <w:spacing w:line="276" w:lineRule="auto"/>
        <w:rPr>
          <w:sz w:val="18"/>
          <w:szCs w:val="18"/>
        </w:rPr>
      </w:pPr>
    </w:p>
    <w:p w14:paraId="1D1A01E4" w14:textId="77777777" w:rsidR="00993AC2" w:rsidRDefault="00993AC2">
      <w:pPr>
        <w:spacing w:line="276" w:lineRule="auto"/>
        <w:rPr>
          <w:sz w:val="18"/>
          <w:szCs w:val="18"/>
        </w:rPr>
      </w:pPr>
    </w:p>
    <w:p w14:paraId="09C75336" w14:textId="77777777" w:rsidR="001F6204" w:rsidRDefault="001F6204">
      <w:pPr>
        <w:spacing w:line="276" w:lineRule="auto"/>
        <w:rPr>
          <w:sz w:val="18"/>
          <w:szCs w:val="18"/>
        </w:rPr>
      </w:pPr>
    </w:p>
    <w:p w14:paraId="3ECFE7C1" w14:textId="77777777" w:rsidR="001F6204" w:rsidRDefault="001F6204">
      <w:pPr>
        <w:spacing w:line="276" w:lineRule="auto"/>
        <w:rPr>
          <w:sz w:val="18"/>
          <w:szCs w:val="18"/>
        </w:rPr>
      </w:pPr>
    </w:p>
    <w:p w14:paraId="45FA414C" w14:textId="77777777" w:rsidR="00A7691F" w:rsidRDefault="00A7691F">
      <w:pPr>
        <w:spacing w:line="276" w:lineRule="auto"/>
        <w:rPr>
          <w:sz w:val="18"/>
          <w:szCs w:val="18"/>
        </w:rPr>
      </w:pPr>
    </w:p>
    <w:p w14:paraId="48FAA63D" w14:textId="77777777" w:rsidR="00C237E3" w:rsidRDefault="00C237E3">
      <w:pPr>
        <w:spacing w:line="276" w:lineRule="auto"/>
        <w:rPr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68047A16" w14:textId="77777777" w:rsidTr="00A72381">
        <w:tc>
          <w:tcPr>
            <w:tcW w:w="9212" w:type="dxa"/>
          </w:tcPr>
          <w:p w14:paraId="52C844CE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C237E3" w14:paraId="56D8A422" w14:textId="77777777" w:rsidTr="00A72381">
        <w:trPr>
          <w:trHeight w:val="408"/>
        </w:trPr>
        <w:tc>
          <w:tcPr>
            <w:tcW w:w="9212" w:type="dxa"/>
          </w:tcPr>
          <w:p w14:paraId="0ECC8360" w14:textId="1B0AAA53" w:rsidR="00C237E3" w:rsidRPr="00680339" w:rsidRDefault="004B6EED" w:rsidP="00170239">
            <w:pPr>
              <w:jc w:val="center"/>
              <w:rPr>
                <w:b/>
              </w:rPr>
            </w:pPr>
            <w:r w:rsidRPr="005549F3">
              <w:rPr>
                <w:b/>
                <w:sz w:val="32"/>
                <w:szCs w:val="20"/>
              </w:rPr>
              <w:t xml:space="preserve">Dodávka elektřiny a plynu pro Město Hrušovany nad Jevišovkou a jím zřízené příspěvkové organizace v letech </w:t>
            </w:r>
            <w:proofErr w:type="gramStart"/>
            <w:r w:rsidRPr="005549F3">
              <w:rPr>
                <w:b/>
                <w:sz w:val="32"/>
                <w:szCs w:val="20"/>
              </w:rPr>
              <w:t>2020 – 2022</w:t>
            </w:r>
            <w:proofErr w:type="gramEnd"/>
          </w:p>
        </w:tc>
      </w:tr>
    </w:tbl>
    <w:p w14:paraId="501D9746" w14:textId="77777777" w:rsidR="009D271F" w:rsidRDefault="009D271F" w:rsidP="009D271F"/>
    <w:p w14:paraId="1A4139FD" w14:textId="77777777" w:rsidR="009D271F" w:rsidRDefault="009D271F" w:rsidP="009D271F"/>
    <w:p w14:paraId="535A656B" w14:textId="77777777" w:rsidR="009D271F" w:rsidRDefault="009D271F" w:rsidP="009D271F"/>
    <w:p w14:paraId="4DF190C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89EC309" w14:textId="77777777" w:rsidR="009D271F" w:rsidRDefault="009D271F" w:rsidP="00A56467">
      <w:pPr>
        <w:rPr>
          <w:rFonts w:cs="Arial"/>
          <w:b/>
        </w:rPr>
      </w:pPr>
    </w:p>
    <w:p w14:paraId="5DAD163F" w14:textId="77777777"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9D271F" w14:paraId="15D30F00" w14:textId="77777777" w:rsidTr="00A72381">
        <w:tc>
          <w:tcPr>
            <w:tcW w:w="4606" w:type="dxa"/>
          </w:tcPr>
          <w:p w14:paraId="543B50E4" w14:textId="77777777" w:rsidR="009D271F" w:rsidRPr="00C237E3" w:rsidRDefault="009D271F" w:rsidP="00A72381">
            <w:pPr>
              <w:rPr>
                <w:b/>
              </w:rPr>
            </w:pPr>
            <w:r w:rsidRPr="00C237E3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029B2B26" w14:textId="77777777" w:rsidR="009D271F" w:rsidRPr="00C237E3" w:rsidRDefault="00D72B91" w:rsidP="00A72381">
            <w:r w:rsidRPr="00C237E3">
              <w:t>Otevřené řízení</w:t>
            </w:r>
          </w:p>
        </w:tc>
      </w:tr>
      <w:tr w:rsidR="009D271F" w14:paraId="610FD64C" w14:textId="77777777" w:rsidTr="00A72381">
        <w:tc>
          <w:tcPr>
            <w:tcW w:w="4606" w:type="dxa"/>
          </w:tcPr>
          <w:p w14:paraId="5CF31D56" w14:textId="77777777" w:rsidR="009D271F" w:rsidRPr="00C237E3" w:rsidRDefault="009D271F" w:rsidP="00A72381">
            <w:pPr>
              <w:rPr>
                <w:b/>
              </w:rPr>
            </w:pPr>
            <w:r w:rsidRPr="00C237E3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75B94EC5" w14:textId="77777777" w:rsidR="009D271F" w:rsidRPr="00C237E3" w:rsidRDefault="009D271F" w:rsidP="00A72381">
            <w:r w:rsidRPr="00C237E3">
              <w:t>Dodávky</w:t>
            </w:r>
          </w:p>
        </w:tc>
      </w:tr>
    </w:tbl>
    <w:p w14:paraId="379D0FD4" w14:textId="77777777" w:rsidR="009D271F" w:rsidRDefault="009D271F" w:rsidP="009D271F">
      <w:pPr>
        <w:spacing w:line="360" w:lineRule="auto"/>
      </w:pPr>
    </w:p>
    <w:p w14:paraId="1F751946" w14:textId="77777777" w:rsidR="009D271F" w:rsidRDefault="009D271F" w:rsidP="009D271F">
      <w:pPr>
        <w:spacing w:line="360" w:lineRule="auto"/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4B6EED" w14:paraId="5C3B4CE2" w14:textId="77777777" w:rsidTr="004B6EED">
        <w:tc>
          <w:tcPr>
            <w:tcW w:w="4531" w:type="dxa"/>
          </w:tcPr>
          <w:p w14:paraId="367BBA37" w14:textId="77777777" w:rsidR="004B6EED" w:rsidRPr="009E145E" w:rsidRDefault="004B6EED" w:rsidP="004B6EED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43A39789" w14:textId="77777777" w:rsidR="004B6EED" w:rsidRDefault="004B6EED" w:rsidP="004B6EED">
            <w:pPr>
              <w:pStyle w:val="Normln0"/>
              <w:rPr>
                <w:rFonts w:ascii="Verdana" w:hAnsi="Verdana" w:cs="Arial"/>
                <w:b/>
                <w:sz w:val="22"/>
                <w:szCs w:val="22"/>
              </w:rPr>
            </w:pPr>
            <w:r w:rsidRPr="00B147F7">
              <w:rPr>
                <w:rFonts w:ascii="Verdana" w:hAnsi="Verdana" w:cs="Arial"/>
                <w:b/>
                <w:sz w:val="22"/>
                <w:szCs w:val="22"/>
              </w:rPr>
              <w:t>Město Hrušovany nad Jevišovkou</w:t>
            </w:r>
          </w:p>
          <w:p w14:paraId="75F94E83" w14:textId="77777777" w:rsidR="004B6EED" w:rsidRPr="002C4616" w:rsidRDefault="004B6EED" w:rsidP="004B6EED">
            <w:pPr>
              <w:pStyle w:val="Normln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se sídlem náměstí Míru 22</w:t>
            </w:r>
          </w:p>
          <w:p w14:paraId="7845FF6F" w14:textId="77777777" w:rsidR="004B6EED" w:rsidRDefault="004B6EED" w:rsidP="004B6EED">
            <w:pPr>
              <w:jc w:val="both"/>
              <w:rPr>
                <w:rFonts w:cs="Arial"/>
              </w:rPr>
            </w:pPr>
            <w:r w:rsidRPr="00B147F7">
              <w:rPr>
                <w:rFonts w:cs="Arial"/>
              </w:rPr>
              <w:t>nezapsáno v obchodním rejstříku</w:t>
            </w:r>
          </w:p>
          <w:p w14:paraId="30652B4E" w14:textId="77777777" w:rsidR="004B6EED" w:rsidRPr="00F96C33" w:rsidRDefault="004B6EED" w:rsidP="004B6EED">
            <w:pPr>
              <w:pStyle w:val="Bezmezer"/>
            </w:pPr>
          </w:p>
          <w:p w14:paraId="50D566C2" w14:textId="77777777" w:rsidR="004B6EED" w:rsidRPr="009E145E" w:rsidRDefault="004B6EED" w:rsidP="004B6EED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409105EC" w14:textId="77777777" w:rsidR="004B6EED" w:rsidRPr="009E145E" w:rsidRDefault="004B6EED" w:rsidP="004B6EED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169D18C3" w14:textId="77777777" w:rsidR="004B6EED" w:rsidRDefault="004B6EED" w:rsidP="004B6EED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23CBA524" w14:textId="77777777" w:rsidR="004B6EED" w:rsidRDefault="004B6EED" w:rsidP="004B6EED">
            <w:pPr>
              <w:pStyle w:val="Bezmezer"/>
            </w:pPr>
            <w:r>
              <w:t xml:space="preserve">se sídlem Bellova 370/40, </w:t>
            </w:r>
          </w:p>
          <w:p w14:paraId="568B27AD" w14:textId="77777777" w:rsidR="004B6EED" w:rsidRDefault="004B6EED" w:rsidP="004B6EED">
            <w:pPr>
              <w:pStyle w:val="Bezmezer"/>
            </w:pPr>
            <w:r>
              <w:t>623 00 Brno</w:t>
            </w:r>
          </w:p>
          <w:p w14:paraId="337DEA45" w14:textId="77777777" w:rsidR="004B6EED" w:rsidRDefault="004B6EED" w:rsidP="004B6EED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14:paraId="00912B6B" w14:textId="77777777" w:rsidR="004B6EED" w:rsidRDefault="004B6EED" w:rsidP="004B6EED">
            <w:pPr>
              <w:pStyle w:val="Bezmezer"/>
              <w:rPr>
                <w:rFonts w:cs="Arial"/>
              </w:rPr>
            </w:pPr>
          </w:p>
        </w:tc>
      </w:tr>
      <w:tr w:rsidR="004B6EED" w:rsidRPr="00680339" w14:paraId="7E3DE16A" w14:textId="77777777" w:rsidTr="004B6EED">
        <w:tc>
          <w:tcPr>
            <w:tcW w:w="4531" w:type="dxa"/>
          </w:tcPr>
          <w:p w14:paraId="52AC4AC6" w14:textId="343B0B0E" w:rsidR="004B6EED" w:rsidRDefault="004B6EED" w:rsidP="004B6EED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5549F3">
              <w:rPr>
                <w:rFonts w:cs="Arial"/>
                <w:b/>
                <w:bCs/>
              </w:rPr>
              <w:t>00292877</w:t>
            </w:r>
          </w:p>
        </w:tc>
        <w:tc>
          <w:tcPr>
            <w:tcW w:w="4536" w:type="dxa"/>
          </w:tcPr>
          <w:p w14:paraId="54313151" w14:textId="77777777" w:rsidR="004B6EED" w:rsidRPr="00680339" w:rsidRDefault="004B6EED" w:rsidP="004B6EED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26FD9C6A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6A66608D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79"/>
        <w:gridCol w:w="6883"/>
      </w:tblGrid>
      <w:tr w:rsidR="009D271F" w:rsidRPr="008D7C43" w14:paraId="46122B20" w14:textId="77777777" w:rsidTr="007E43E0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492FD73" w14:textId="77777777"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1D052706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420D385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1036AFD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1176455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69B6C91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244CCB1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5BCD003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6970CED8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27BC16A0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3BB2826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678505C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753B01A6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BA36914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6E003AE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19E0AEED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2702F9D6" w14:textId="77777777" w:rsidR="009D271F" w:rsidRDefault="009D271F" w:rsidP="009D271F">
      <w:pPr>
        <w:spacing w:line="360" w:lineRule="auto"/>
      </w:pPr>
    </w:p>
    <w:p w14:paraId="38374ADA" w14:textId="77777777" w:rsidR="009D271F" w:rsidRDefault="000C4352" w:rsidP="009D271F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68046E91" w14:textId="77777777" w:rsidTr="004B6EED">
        <w:tc>
          <w:tcPr>
            <w:tcW w:w="9062" w:type="dxa"/>
          </w:tcPr>
          <w:p w14:paraId="3C3F6B4E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20522256" w14:textId="77777777" w:rsidTr="004B6EED">
        <w:trPr>
          <w:trHeight w:val="408"/>
        </w:trPr>
        <w:tc>
          <w:tcPr>
            <w:tcW w:w="9062" w:type="dxa"/>
          </w:tcPr>
          <w:p w14:paraId="0D12ABB6" w14:textId="42A05A03" w:rsidR="009D271F" w:rsidRPr="00680339" w:rsidRDefault="004B6EED" w:rsidP="00A72381">
            <w:pPr>
              <w:jc w:val="center"/>
              <w:rPr>
                <w:b/>
              </w:rPr>
            </w:pPr>
            <w:r w:rsidRPr="005549F3">
              <w:rPr>
                <w:b/>
                <w:sz w:val="32"/>
                <w:szCs w:val="20"/>
              </w:rPr>
              <w:t xml:space="preserve">Dodávka elektřiny a plynu pro Město Hrušovany nad Jevišovkou a jím zřízené příspěvkové organizace v letech </w:t>
            </w:r>
            <w:proofErr w:type="gramStart"/>
            <w:r w:rsidRPr="005549F3">
              <w:rPr>
                <w:b/>
                <w:sz w:val="32"/>
                <w:szCs w:val="20"/>
              </w:rPr>
              <w:t>2020 – 2022</w:t>
            </w:r>
            <w:proofErr w:type="gramEnd"/>
          </w:p>
        </w:tc>
      </w:tr>
    </w:tbl>
    <w:p w14:paraId="09FC0015" w14:textId="77777777" w:rsidR="009D271F" w:rsidRDefault="009D271F" w:rsidP="009D271F"/>
    <w:p w14:paraId="239BDA01" w14:textId="77777777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79"/>
        <w:gridCol w:w="6883"/>
      </w:tblGrid>
      <w:tr w:rsidR="009D271F" w:rsidRPr="008D7C43" w14:paraId="07ECE8C4" w14:textId="77777777" w:rsidTr="007E43E0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D0730EE" w14:textId="77777777"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1838E9E1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26AA5390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6F54832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1287AFC3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5A712DE2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42FA2C70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1A81DAF3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7A6E94F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7F55D2B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2239910D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02B96ABB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1E40423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DE9996F" w14:textId="77777777" w:rsidTr="007E43E0">
        <w:trPr>
          <w:trHeight w:val="454"/>
        </w:trPr>
        <w:tc>
          <w:tcPr>
            <w:tcW w:w="1202" w:type="pct"/>
            <w:shd w:val="clear" w:color="auto" w:fill="auto"/>
            <w:vAlign w:val="center"/>
          </w:tcPr>
          <w:p w14:paraId="157E725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8" w:type="pct"/>
            <w:shd w:val="clear" w:color="auto" w:fill="auto"/>
            <w:vAlign w:val="center"/>
          </w:tcPr>
          <w:p w14:paraId="2EF6676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45B007F2" w14:textId="77777777" w:rsidR="00796281" w:rsidRDefault="00796281" w:rsidP="009D271F">
      <w:pPr>
        <w:spacing w:line="276" w:lineRule="auto"/>
        <w:jc w:val="both"/>
        <w:rPr>
          <w:rFonts w:cs="Arial"/>
        </w:rPr>
      </w:pPr>
      <w:proofErr w:type="gramStart"/>
      <w:r>
        <w:rPr>
          <w:rFonts w:cs="Arial"/>
        </w:rPr>
        <w:t>,který</w:t>
      </w:r>
      <w:proofErr w:type="gramEnd"/>
      <w:r>
        <w:rPr>
          <w:rFonts w:cs="Arial"/>
        </w:rPr>
        <w:t xml:space="preserve"> </w:t>
      </w:r>
      <w:r w:rsidR="00114D74">
        <w:rPr>
          <w:rFonts w:cs="Arial"/>
        </w:rPr>
        <w:t>bude</w:t>
      </w:r>
      <w:r>
        <w:rPr>
          <w:rFonts w:cs="Arial"/>
        </w:rPr>
        <w:t xml:space="preserve"> </w:t>
      </w:r>
      <w:r w:rsidR="00114D74">
        <w:rPr>
          <w:rFonts w:cs="Arial"/>
        </w:rPr>
        <w:t xml:space="preserve">účastníkem zadávacího řízení </w:t>
      </w:r>
      <w:r>
        <w:rPr>
          <w:rFonts w:cs="Arial"/>
        </w:rPr>
        <w:t>výše uveden</w:t>
      </w:r>
      <w:r w:rsidR="00114D74">
        <w:rPr>
          <w:rFonts w:cs="Arial"/>
        </w:rPr>
        <w:t>é veřejné zakázky</w:t>
      </w:r>
    </w:p>
    <w:p w14:paraId="0D2DB9D7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2E3F284D" w14:textId="77777777" w:rsidR="00796281" w:rsidRDefault="00796281" w:rsidP="001E1A1A">
      <w:pPr>
        <w:pStyle w:val="Odstavecseseznamem"/>
        <w:numPr>
          <w:ilvl w:val="0"/>
          <w:numId w:val="17"/>
        </w:numPr>
        <w:spacing w:after="0"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</w:t>
      </w:r>
      <w:r w:rsidR="005D6928">
        <w:rPr>
          <w:rFonts w:cs="Arial"/>
        </w:rPr>
        <w:t>se Zadávací dokumentací</w:t>
      </w:r>
      <w:r w:rsidR="009B3C88">
        <w:rPr>
          <w:rFonts w:cs="Arial"/>
        </w:rPr>
        <w:t>,</w:t>
      </w:r>
    </w:p>
    <w:p w14:paraId="47F9D87B" w14:textId="77777777" w:rsidR="00796281" w:rsidRPr="00C95746" w:rsidRDefault="00796281" w:rsidP="001E1A1A">
      <w:pPr>
        <w:spacing w:after="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56F2BD99" w14:textId="77777777" w:rsidR="00796281" w:rsidRPr="00C237E3" w:rsidRDefault="00796281" w:rsidP="001E1A1A">
      <w:pPr>
        <w:pStyle w:val="Odstavecseseznamem"/>
        <w:numPr>
          <w:ilvl w:val="0"/>
          <w:numId w:val="17"/>
        </w:numPr>
        <w:jc w:val="both"/>
      </w:pPr>
      <w:r w:rsidRPr="00C237E3">
        <w:rPr>
          <w:bCs/>
        </w:rPr>
        <w:t xml:space="preserve">se před podáním nabídky podrobně seznámila </w:t>
      </w:r>
      <w:r w:rsidRPr="00C237E3">
        <w:t>se zadávacími podmínkami,</w:t>
      </w:r>
    </w:p>
    <w:p w14:paraId="39608B65" w14:textId="77777777" w:rsidR="00796281" w:rsidRPr="00C237E3" w:rsidRDefault="00796281" w:rsidP="001E1A1A">
      <w:pPr>
        <w:pStyle w:val="Odstavecseseznamem"/>
        <w:numPr>
          <w:ilvl w:val="0"/>
          <w:numId w:val="17"/>
        </w:numPr>
        <w:jc w:val="both"/>
      </w:pPr>
      <w:r w:rsidRPr="00C237E3">
        <w:rPr>
          <w:bCs/>
        </w:rPr>
        <w:t>při zpracování nabídky přihlédla ke všem informacím a okolnostem významným pro plnění této veřejné zakázky,</w:t>
      </w:r>
    </w:p>
    <w:p w14:paraId="47D08259" w14:textId="77777777" w:rsidR="00796281" w:rsidRPr="00C237E3" w:rsidRDefault="00796281" w:rsidP="001E1A1A">
      <w:pPr>
        <w:pStyle w:val="Odstavecseseznamem"/>
        <w:numPr>
          <w:ilvl w:val="0"/>
          <w:numId w:val="17"/>
        </w:numPr>
        <w:jc w:val="both"/>
      </w:pPr>
      <w:r w:rsidRPr="00C237E3">
        <w:rPr>
          <w:bCs/>
        </w:rPr>
        <w:t xml:space="preserve">je vázána celým obsahem nabídky po celou dobu během zadávací lhůty, která začíná běžet okamžikem skončení lhůty pro podání nabídek a končí </w:t>
      </w:r>
      <w:r w:rsidR="00005FEB" w:rsidRPr="00C237E3">
        <w:rPr>
          <w:bCs/>
        </w:rPr>
        <w:t>3 měsíce</w:t>
      </w:r>
      <w:r w:rsidRPr="00C237E3">
        <w:rPr>
          <w:bCs/>
        </w:rPr>
        <w:t xml:space="preserve"> od skončení lhůty pro podání nabídek</w:t>
      </w:r>
      <w:r w:rsidR="009B3C88" w:rsidRPr="00C237E3">
        <w:rPr>
          <w:bCs/>
        </w:rPr>
        <w:t>,</w:t>
      </w:r>
    </w:p>
    <w:p w14:paraId="25257650" w14:textId="77777777" w:rsidR="00796281" w:rsidRPr="00C237E3" w:rsidRDefault="00796281" w:rsidP="001E1A1A">
      <w:pPr>
        <w:pStyle w:val="Odstavecseseznamem"/>
        <w:numPr>
          <w:ilvl w:val="0"/>
          <w:numId w:val="17"/>
        </w:numPr>
        <w:jc w:val="both"/>
        <w:rPr>
          <w:bCs/>
        </w:rPr>
      </w:pPr>
      <w:r w:rsidRPr="00C237E3">
        <w:rPr>
          <w:bCs/>
        </w:rPr>
        <w:t>podpisem nabídky (návrhu smlouvy) potvrzuje správnost a závaznost nabídky v plném jejím rozsahu, tj. včetně tohoto Prohlášení;</w:t>
      </w:r>
    </w:p>
    <w:p w14:paraId="293896B5" w14:textId="77777777" w:rsidR="00796281" w:rsidRPr="00DF7FA5" w:rsidRDefault="00796281" w:rsidP="001E1A1A">
      <w:pPr>
        <w:pStyle w:val="Odstavecseseznamem"/>
        <w:numPr>
          <w:ilvl w:val="0"/>
          <w:numId w:val="17"/>
        </w:numPr>
        <w:rPr>
          <w:bCs/>
        </w:rPr>
      </w:pPr>
    </w:p>
    <w:p w14:paraId="619BA666" w14:textId="77777777" w:rsidR="00796281" w:rsidRPr="00796281" w:rsidRDefault="00796281" w:rsidP="00796281">
      <w:pPr>
        <w:rPr>
          <w:bCs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69"/>
        <w:gridCol w:w="5698"/>
      </w:tblGrid>
      <w:tr w:rsidR="00796281" w14:paraId="14CB144A" w14:textId="77777777" w:rsidTr="001E1A1A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2B4B7338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698" w:type="dxa"/>
            <w:shd w:val="clear" w:color="auto" w:fill="auto"/>
            <w:vAlign w:val="center"/>
          </w:tcPr>
          <w:p w14:paraId="088FEED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7E23BF1B" w14:textId="77777777" w:rsidTr="001E1A1A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4DD60E5C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698" w:type="dxa"/>
            <w:shd w:val="clear" w:color="auto" w:fill="auto"/>
            <w:vAlign w:val="center"/>
          </w:tcPr>
          <w:p w14:paraId="27F1B118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3D9AD02D" w14:textId="77777777" w:rsidTr="001E1A1A">
        <w:trPr>
          <w:trHeight w:val="1701"/>
        </w:trPr>
        <w:tc>
          <w:tcPr>
            <w:tcW w:w="3369" w:type="dxa"/>
            <w:shd w:val="clear" w:color="auto" w:fill="auto"/>
            <w:vAlign w:val="center"/>
          </w:tcPr>
          <w:p w14:paraId="3C67636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698" w:type="dxa"/>
            <w:shd w:val="clear" w:color="auto" w:fill="auto"/>
            <w:vAlign w:val="center"/>
          </w:tcPr>
          <w:p w14:paraId="655D0BCE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77312F3A" w14:textId="77777777" w:rsidR="00796281" w:rsidRPr="00796281" w:rsidRDefault="00796281" w:rsidP="00E9172D">
      <w:pPr>
        <w:spacing w:line="276" w:lineRule="auto"/>
        <w:jc w:val="both"/>
        <w:rPr>
          <w:rFonts w:cs="Arial"/>
        </w:rPr>
      </w:pPr>
    </w:p>
    <w:sectPr w:rsidR="00796281" w:rsidRPr="00796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5E81E" w14:textId="77777777" w:rsidR="00617513" w:rsidRDefault="00617513" w:rsidP="00485B37">
      <w:pPr>
        <w:spacing w:after="0"/>
      </w:pPr>
      <w:r>
        <w:separator/>
      </w:r>
    </w:p>
  </w:endnote>
  <w:endnote w:type="continuationSeparator" w:id="0">
    <w:p w14:paraId="0CFEFBCD" w14:textId="77777777" w:rsidR="00617513" w:rsidRDefault="00617513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23DDC" w14:textId="77777777" w:rsidR="00617513" w:rsidRDefault="00617513" w:rsidP="00485B37">
      <w:pPr>
        <w:spacing w:after="0"/>
      </w:pPr>
      <w:r>
        <w:separator/>
      </w:r>
    </w:p>
  </w:footnote>
  <w:footnote w:type="continuationSeparator" w:id="0">
    <w:p w14:paraId="4C7E6760" w14:textId="77777777" w:rsidR="00617513" w:rsidRDefault="00617513" w:rsidP="00485B37">
      <w:pPr>
        <w:spacing w:after="0"/>
      </w:pPr>
      <w:r>
        <w:continuationSeparator/>
      </w:r>
    </w:p>
  </w:footnote>
  <w:footnote w:id="1">
    <w:p w14:paraId="7FDA2380" w14:textId="21881402" w:rsidR="00993AC2" w:rsidRPr="00D507DE" w:rsidRDefault="00993AC2" w:rsidP="00993AC2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A7691F">
        <w:rPr>
          <w:rFonts w:ascii="Verdana" w:hAnsi="Verdana" w:cs="Verdana"/>
          <w:sz w:val="18"/>
          <w:szCs w:val="18"/>
        </w:rPr>
        <w:t>16</w:t>
      </w:r>
      <w:r w:rsidRPr="00D507DE">
        <w:rPr>
          <w:rFonts w:ascii="Verdana" w:hAnsi="Verdana" w:cs="Verdana"/>
          <w:sz w:val="18"/>
          <w:szCs w:val="18"/>
        </w:rPr>
        <w:t xml:space="preserve"> – 12/06/</w:t>
      </w:r>
      <w:r w:rsidR="00A7691F">
        <w:rPr>
          <w:rFonts w:ascii="Verdana" w:hAnsi="Verdana" w:cs="Verdana"/>
          <w:sz w:val="18"/>
          <w:szCs w:val="18"/>
        </w:rPr>
        <w:t>17</w:t>
      </w:r>
    </w:p>
    <w:p w14:paraId="6E90EB52" w14:textId="77777777" w:rsidR="00993AC2" w:rsidRDefault="00993AC2" w:rsidP="00993AC2">
      <w:pPr>
        <w:ind w:firstLine="14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F3101"/>
    <w:multiLevelType w:val="hybridMultilevel"/>
    <w:tmpl w:val="D798650E"/>
    <w:lvl w:ilvl="0" w:tplc="593A57CE">
      <w:numFmt w:val="bullet"/>
      <w:lvlText w:val="-"/>
      <w:lvlJc w:val="left"/>
      <w:pPr>
        <w:ind w:left="374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A062C"/>
    <w:multiLevelType w:val="hybridMultilevel"/>
    <w:tmpl w:val="FEB0493C"/>
    <w:lvl w:ilvl="0" w:tplc="95265CB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F1839"/>
    <w:multiLevelType w:val="hybridMultilevel"/>
    <w:tmpl w:val="67325350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E50108A"/>
    <w:multiLevelType w:val="hybridMultilevel"/>
    <w:tmpl w:val="5BDC5E2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8"/>
  </w:num>
  <w:num w:numId="6">
    <w:abstractNumId w:val="22"/>
  </w:num>
  <w:num w:numId="7">
    <w:abstractNumId w:val="5"/>
  </w:num>
  <w:num w:numId="8">
    <w:abstractNumId w:val="4"/>
  </w:num>
  <w:num w:numId="9">
    <w:abstractNumId w:val="14"/>
  </w:num>
  <w:num w:numId="10">
    <w:abstractNumId w:val="16"/>
  </w:num>
  <w:num w:numId="11">
    <w:abstractNumId w:val="20"/>
  </w:num>
  <w:num w:numId="12">
    <w:abstractNumId w:val="1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1"/>
  </w:num>
  <w:num w:numId="16">
    <w:abstractNumId w:val="2"/>
  </w:num>
  <w:num w:numId="17">
    <w:abstractNumId w:val="7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24"/>
  </w:num>
  <w:num w:numId="22">
    <w:abstractNumId w:val="6"/>
  </w:num>
  <w:num w:numId="23">
    <w:abstractNumId w:val="11"/>
  </w:num>
  <w:num w:numId="24">
    <w:abstractNumId w:val="18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B0"/>
    <w:rsid w:val="00005FEB"/>
    <w:rsid w:val="000744E1"/>
    <w:rsid w:val="0007506E"/>
    <w:rsid w:val="00085248"/>
    <w:rsid w:val="000C4352"/>
    <w:rsid w:val="00114D74"/>
    <w:rsid w:val="001451AF"/>
    <w:rsid w:val="001654A3"/>
    <w:rsid w:val="00185713"/>
    <w:rsid w:val="001943D9"/>
    <w:rsid w:val="001943EA"/>
    <w:rsid w:val="001E1A1A"/>
    <w:rsid w:val="001F6204"/>
    <w:rsid w:val="002102F2"/>
    <w:rsid w:val="002346AB"/>
    <w:rsid w:val="00293D62"/>
    <w:rsid w:val="002A2B1A"/>
    <w:rsid w:val="002B01E0"/>
    <w:rsid w:val="00322E0A"/>
    <w:rsid w:val="00382637"/>
    <w:rsid w:val="00390820"/>
    <w:rsid w:val="003A41E3"/>
    <w:rsid w:val="003C06B3"/>
    <w:rsid w:val="003C7133"/>
    <w:rsid w:val="003D6976"/>
    <w:rsid w:val="003D7C9D"/>
    <w:rsid w:val="0042454E"/>
    <w:rsid w:val="0043072A"/>
    <w:rsid w:val="00446A5B"/>
    <w:rsid w:val="00485B37"/>
    <w:rsid w:val="00492BED"/>
    <w:rsid w:val="004B09DB"/>
    <w:rsid w:val="004B6EED"/>
    <w:rsid w:val="004D3992"/>
    <w:rsid w:val="004D5B4B"/>
    <w:rsid w:val="004E2982"/>
    <w:rsid w:val="0055591F"/>
    <w:rsid w:val="00567184"/>
    <w:rsid w:val="005778C1"/>
    <w:rsid w:val="005C01D8"/>
    <w:rsid w:val="005C5367"/>
    <w:rsid w:val="005D1E4E"/>
    <w:rsid w:val="005D26DE"/>
    <w:rsid w:val="005D589F"/>
    <w:rsid w:val="005D6928"/>
    <w:rsid w:val="005F57C1"/>
    <w:rsid w:val="00617513"/>
    <w:rsid w:val="006459E6"/>
    <w:rsid w:val="00665ACD"/>
    <w:rsid w:val="00680339"/>
    <w:rsid w:val="00690CB1"/>
    <w:rsid w:val="006A522C"/>
    <w:rsid w:val="006B1B6C"/>
    <w:rsid w:val="006C73E2"/>
    <w:rsid w:val="006F49BD"/>
    <w:rsid w:val="006F6FE8"/>
    <w:rsid w:val="00730DCB"/>
    <w:rsid w:val="00751B89"/>
    <w:rsid w:val="007775F3"/>
    <w:rsid w:val="00796281"/>
    <w:rsid w:val="00797B85"/>
    <w:rsid w:val="007A1D79"/>
    <w:rsid w:val="007C27B9"/>
    <w:rsid w:val="007D34D5"/>
    <w:rsid w:val="007E43E0"/>
    <w:rsid w:val="00822DB0"/>
    <w:rsid w:val="008761CE"/>
    <w:rsid w:val="008877D8"/>
    <w:rsid w:val="008B2500"/>
    <w:rsid w:val="008C29FF"/>
    <w:rsid w:val="008D7C43"/>
    <w:rsid w:val="00906CB5"/>
    <w:rsid w:val="0097017C"/>
    <w:rsid w:val="00993AC2"/>
    <w:rsid w:val="009B3C88"/>
    <w:rsid w:val="009D271F"/>
    <w:rsid w:val="009E145E"/>
    <w:rsid w:val="00A20770"/>
    <w:rsid w:val="00A31FD5"/>
    <w:rsid w:val="00A56467"/>
    <w:rsid w:val="00A7691F"/>
    <w:rsid w:val="00AB31D3"/>
    <w:rsid w:val="00B242FE"/>
    <w:rsid w:val="00B336F8"/>
    <w:rsid w:val="00BB5D49"/>
    <w:rsid w:val="00BD78A3"/>
    <w:rsid w:val="00BE467E"/>
    <w:rsid w:val="00BF747D"/>
    <w:rsid w:val="00C237E3"/>
    <w:rsid w:val="00C46490"/>
    <w:rsid w:val="00CD4DD6"/>
    <w:rsid w:val="00CF6A34"/>
    <w:rsid w:val="00D13171"/>
    <w:rsid w:val="00D2229D"/>
    <w:rsid w:val="00D52845"/>
    <w:rsid w:val="00D72B91"/>
    <w:rsid w:val="00D807C7"/>
    <w:rsid w:val="00DC2CC3"/>
    <w:rsid w:val="00DD5FFD"/>
    <w:rsid w:val="00DF7FA5"/>
    <w:rsid w:val="00E0408A"/>
    <w:rsid w:val="00E2272D"/>
    <w:rsid w:val="00E32841"/>
    <w:rsid w:val="00E339CF"/>
    <w:rsid w:val="00E64BD7"/>
    <w:rsid w:val="00E901E5"/>
    <w:rsid w:val="00E9172D"/>
    <w:rsid w:val="00EA1C7E"/>
    <w:rsid w:val="00EB580D"/>
    <w:rsid w:val="00EB5C83"/>
    <w:rsid w:val="00EB64CA"/>
    <w:rsid w:val="00EB68B0"/>
    <w:rsid w:val="00ED0272"/>
    <w:rsid w:val="00EE044C"/>
    <w:rsid w:val="00EF3F2B"/>
    <w:rsid w:val="00F4350B"/>
    <w:rsid w:val="00F4600C"/>
    <w:rsid w:val="00F56159"/>
    <w:rsid w:val="00F65FF6"/>
    <w:rsid w:val="00FB62FC"/>
    <w:rsid w:val="00FE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5F98"/>
  <w15:docId w15:val="{9740A35F-F557-46C0-94C4-E3C9350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62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6204"/>
    <w:rPr>
      <w:rFonts w:ascii="Verdana" w:hAnsi="Verdana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1F620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vhodne-uverejneni.cz/profil/00292877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9918-4B4E-40ED-8E4F-A328684B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1056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6</cp:revision>
  <dcterms:created xsi:type="dcterms:W3CDTF">2019-07-09T10:59:00Z</dcterms:created>
  <dcterms:modified xsi:type="dcterms:W3CDTF">2019-09-10T11:11:00Z</dcterms:modified>
</cp:coreProperties>
</file>